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3B035" w14:textId="1181C455" w:rsidR="004D34B9" w:rsidRDefault="004D34B9" w:rsidP="00930A01">
      <w:pPr>
        <w:pStyle w:val="NormalnyWeb"/>
        <w:shd w:val="clear" w:color="auto" w:fill="F7FBFC"/>
        <w:spacing w:before="0" w:beforeAutospacing="0" w:after="150" w:afterAutospacing="0"/>
        <w:ind w:left="5664" w:firstLine="708"/>
        <w:jc w:val="both"/>
      </w:pPr>
      <w:r w:rsidRPr="00245F84">
        <w:t>Śrem,</w:t>
      </w:r>
      <w:r w:rsidR="009C144F">
        <w:t xml:space="preserve"> dnia </w:t>
      </w:r>
      <w:r w:rsidR="008D6FCD">
        <w:t>7</w:t>
      </w:r>
      <w:r w:rsidR="009C144F">
        <w:t xml:space="preserve"> sierpnia 2025</w:t>
      </w:r>
      <w:r w:rsidR="0029093C">
        <w:t>r</w:t>
      </w:r>
      <w:r w:rsidRPr="00245F84">
        <w:t>.</w:t>
      </w:r>
    </w:p>
    <w:p w14:paraId="08BED43D" w14:textId="7CE321B3" w:rsidR="00093D30" w:rsidRPr="001F1AC9" w:rsidRDefault="00093D30" w:rsidP="00093D30">
      <w:pPr>
        <w:pStyle w:val="NormalnyWeb"/>
        <w:shd w:val="clear" w:color="auto" w:fill="F7FBFC"/>
        <w:spacing w:before="0" w:beforeAutospacing="0" w:after="150" w:afterAutospacing="0"/>
        <w:jc w:val="both"/>
        <w:rPr>
          <w:b/>
          <w:bCs/>
        </w:rPr>
      </w:pPr>
      <w:r w:rsidRPr="001F1AC9">
        <w:rPr>
          <w:b/>
          <w:bCs/>
        </w:rPr>
        <w:t>SP2.26</w:t>
      </w:r>
      <w:r w:rsidR="001F1AC9" w:rsidRPr="001F1AC9">
        <w:rPr>
          <w:b/>
          <w:bCs/>
        </w:rPr>
        <w:t>1</w:t>
      </w:r>
      <w:r w:rsidRPr="001F1AC9">
        <w:rPr>
          <w:b/>
          <w:bCs/>
        </w:rPr>
        <w:t>.1.2025</w:t>
      </w:r>
    </w:p>
    <w:p w14:paraId="6E5BC821" w14:textId="77777777" w:rsidR="004D34B9" w:rsidRPr="00245F84" w:rsidRDefault="004D34B9" w:rsidP="00930A01">
      <w:pPr>
        <w:pStyle w:val="NormalnyWeb"/>
        <w:shd w:val="clear" w:color="auto" w:fill="F7FBFC"/>
        <w:spacing w:before="0" w:beforeAutospacing="0" w:after="150" w:afterAutospacing="0"/>
        <w:jc w:val="both"/>
      </w:pPr>
      <w:r w:rsidRPr="00245F84">
        <w:t> </w:t>
      </w:r>
    </w:p>
    <w:p w14:paraId="521982E3" w14:textId="77777777" w:rsidR="004D34B9" w:rsidRPr="00093D30" w:rsidRDefault="004D34B9" w:rsidP="00930A01">
      <w:pPr>
        <w:pStyle w:val="NormalnyWeb"/>
        <w:shd w:val="clear" w:color="auto" w:fill="F7FBFC"/>
        <w:spacing w:before="0" w:beforeAutospacing="0" w:after="150" w:afterAutospacing="0"/>
        <w:jc w:val="center"/>
        <w:rPr>
          <w:b/>
          <w:bCs/>
        </w:rPr>
      </w:pPr>
      <w:r w:rsidRPr="00093D30">
        <w:rPr>
          <w:b/>
          <w:bCs/>
        </w:rPr>
        <w:t>ZAPYTANIE OFERTOWE</w:t>
      </w:r>
    </w:p>
    <w:p w14:paraId="37BF23B2" w14:textId="77777777" w:rsidR="004D34B9" w:rsidRPr="00093D30" w:rsidRDefault="004D34B9" w:rsidP="00930A01">
      <w:pPr>
        <w:pStyle w:val="NormalnyWeb"/>
        <w:shd w:val="clear" w:color="auto" w:fill="F7FBFC"/>
        <w:spacing w:before="0" w:beforeAutospacing="0" w:after="150" w:afterAutospacing="0"/>
        <w:jc w:val="center"/>
        <w:rPr>
          <w:b/>
          <w:bCs/>
        </w:rPr>
      </w:pPr>
      <w:r w:rsidRPr="00093D30">
        <w:rPr>
          <w:b/>
          <w:bCs/>
        </w:rPr>
        <w:t>dla którego nie stosuje się procedur zawartych w ustawie Prawo zamówień publicznych</w:t>
      </w:r>
    </w:p>
    <w:p w14:paraId="3AC9265A" w14:textId="77AD6AFD" w:rsidR="004D34B9" w:rsidRPr="00093D30" w:rsidRDefault="004D34B9" w:rsidP="00930A01">
      <w:pPr>
        <w:pStyle w:val="NormalnyWeb"/>
        <w:shd w:val="clear" w:color="auto" w:fill="F7FBFC"/>
        <w:spacing w:before="0" w:beforeAutospacing="0" w:after="150" w:afterAutospacing="0"/>
        <w:jc w:val="center"/>
        <w:rPr>
          <w:b/>
          <w:bCs/>
        </w:rPr>
      </w:pPr>
      <w:r w:rsidRPr="00093D30">
        <w:rPr>
          <w:b/>
          <w:bCs/>
        </w:rPr>
        <w:t>na usługę przygotowania i dostarczenia ciepłego posiłku  dla dzieci, które będą uczęsz</w:t>
      </w:r>
      <w:r w:rsidR="004421AB" w:rsidRPr="00093D30">
        <w:rPr>
          <w:b/>
          <w:bCs/>
        </w:rPr>
        <w:t>czały do Szkoły Podstawowej nr 2 im Ks. Piotra Wawrzyniaka w Śremie.</w:t>
      </w:r>
    </w:p>
    <w:p w14:paraId="2496554A" w14:textId="3652B420" w:rsidR="004D34B9" w:rsidRPr="00245F84" w:rsidRDefault="004D34B9" w:rsidP="00930A01">
      <w:pPr>
        <w:pStyle w:val="NormalnyWeb"/>
        <w:shd w:val="clear" w:color="auto" w:fill="F7FBFC"/>
        <w:spacing w:before="0" w:beforeAutospacing="0" w:after="150" w:afterAutospacing="0"/>
        <w:jc w:val="both"/>
      </w:pPr>
    </w:p>
    <w:p w14:paraId="1C0DD9F3" w14:textId="77777777" w:rsidR="001F1AC9" w:rsidRDefault="0048518C" w:rsidP="001F1AC9">
      <w:pPr>
        <w:shd w:val="clear" w:color="auto" w:fill="F7FBFC"/>
        <w:spacing w:before="100" w:beforeAutospacing="1" w:after="100" w:afterAutospacing="1" w:line="240" w:lineRule="auto"/>
        <w:ind w:left="360"/>
        <w:jc w:val="both"/>
        <w:rPr>
          <w:rFonts w:ascii="Times New Roman" w:eastAsia="Times New Roman" w:hAnsi="Times New Roman" w:cs="Times New Roman"/>
          <w:sz w:val="24"/>
          <w:szCs w:val="24"/>
          <w:lang w:eastAsia="pl-PL"/>
        </w:rPr>
      </w:pPr>
      <w:r w:rsidRPr="0048518C">
        <w:rPr>
          <w:rFonts w:ascii="Times New Roman" w:eastAsia="Times New Roman" w:hAnsi="Times New Roman" w:cs="Times New Roman"/>
          <w:b/>
          <w:bCs/>
          <w:sz w:val="24"/>
          <w:szCs w:val="24"/>
          <w:lang w:eastAsia="pl-PL"/>
        </w:rPr>
        <w:t>I.      Zamawiający</w:t>
      </w:r>
      <w:r w:rsidR="001F1AC9">
        <w:rPr>
          <w:rFonts w:ascii="Times New Roman" w:eastAsia="Times New Roman" w:hAnsi="Times New Roman" w:cs="Times New Roman"/>
          <w:b/>
          <w:bCs/>
          <w:sz w:val="24"/>
          <w:szCs w:val="24"/>
          <w:lang w:eastAsia="pl-PL"/>
        </w:rPr>
        <w:t xml:space="preserve"> i Odbiorca</w:t>
      </w:r>
    </w:p>
    <w:p w14:paraId="11B7435F" w14:textId="028DFC1F" w:rsidR="001F1AC9" w:rsidRPr="001F1AC9" w:rsidRDefault="001F1AC9" w:rsidP="001F1AC9">
      <w:pPr>
        <w:shd w:val="clear" w:color="auto" w:fill="F7FBFC"/>
        <w:spacing w:before="100" w:beforeAutospacing="1" w:after="100" w:afterAutospacing="1" w:line="240" w:lineRule="auto"/>
        <w:ind w:left="720"/>
        <w:jc w:val="both"/>
        <w:rPr>
          <w:rFonts w:ascii="Times New Roman" w:eastAsia="Times New Roman" w:hAnsi="Times New Roman" w:cs="Times New Roman"/>
          <w:sz w:val="24"/>
          <w:szCs w:val="24"/>
          <w:lang w:eastAsia="pl-PL"/>
        </w:rPr>
      </w:pPr>
      <w:r w:rsidRPr="001F1AC9">
        <w:rPr>
          <w:rFonts w:ascii="Times New Roman" w:eastAsia="Times New Roman" w:hAnsi="Times New Roman"/>
          <w:b/>
          <w:bCs/>
          <w:sz w:val="24"/>
          <w:szCs w:val="24"/>
          <w:lang w:eastAsia="pl-PL"/>
        </w:rPr>
        <w:t xml:space="preserve">Zamawiający: </w:t>
      </w:r>
    </w:p>
    <w:p w14:paraId="0BB530DF" w14:textId="77777777" w:rsidR="001F1AC9" w:rsidRDefault="001F1AC9" w:rsidP="001F1AC9">
      <w:pPr>
        <w:pStyle w:val="Akapitzlist"/>
        <w:numPr>
          <w:ilvl w:val="0"/>
          <w:numId w:val="1"/>
        </w:numPr>
        <w:shd w:val="clear" w:color="auto" w:fill="FFFFFF"/>
        <w:spacing w:before="100" w:beforeAutospacing="1" w:after="100" w:afterAutospacing="1"/>
        <w:rPr>
          <w:rFonts w:ascii="Times New Roman" w:eastAsia="Times New Roman" w:hAnsi="Times New Roman"/>
          <w:b/>
          <w:bCs/>
          <w:sz w:val="24"/>
          <w:szCs w:val="24"/>
          <w:lang w:eastAsia="pl-PL"/>
        </w:rPr>
      </w:pPr>
      <w:r w:rsidRPr="001F1AC9">
        <w:rPr>
          <w:rFonts w:ascii="Times New Roman" w:eastAsia="Times New Roman" w:hAnsi="Times New Roman"/>
          <w:b/>
          <w:bCs/>
          <w:sz w:val="24"/>
          <w:szCs w:val="24"/>
          <w:lang w:eastAsia="pl-PL"/>
        </w:rPr>
        <w:t>Gmina Śrem, Plac 20 Października 1, 63-100 Śrem, NIP 785-16-61-461</w:t>
      </w:r>
    </w:p>
    <w:p w14:paraId="083A98E7" w14:textId="77777777" w:rsidR="001F1AC9" w:rsidRDefault="001F1AC9" w:rsidP="001F1AC9">
      <w:pPr>
        <w:pStyle w:val="Akapitzlist"/>
        <w:shd w:val="clear" w:color="auto" w:fill="FFFFFF"/>
        <w:spacing w:before="100" w:beforeAutospacing="1" w:after="100" w:afterAutospacing="1"/>
        <w:rPr>
          <w:rFonts w:ascii="Times New Roman" w:eastAsia="Times New Roman" w:hAnsi="Times New Roman"/>
          <w:b/>
          <w:bCs/>
          <w:sz w:val="24"/>
          <w:szCs w:val="24"/>
          <w:lang w:eastAsia="pl-PL"/>
        </w:rPr>
      </w:pPr>
    </w:p>
    <w:p w14:paraId="24FE5306" w14:textId="64D99EFD" w:rsidR="001F1AC9" w:rsidRPr="001F1AC9" w:rsidRDefault="001F1AC9" w:rsidP="001F1AC9">
      <w:pPr>
        <w:pStyle w:val="Akapitzlist"/>
        <w:shd w:val="clear" w:color="auto" w:fill="FFFFFF"/>
        <w:spacing w:before="100" w:beforeAutospacing="1" w:after="100" w:afterAutospacing="1"/>
        <w:rPr>
          <w:rFonts w:ascii="Times New Roman" w:eastAsia="Times New Roman" w:hAnsi="Times New Roman"/>
          <w:b/>
          <w:bCs/>
          <w:sz w:val="24"/>
          <w:szCs w:val="24"/>
          <w:lang w:eastAsia="pl-PL"/>
        </w:rPr>
      </w:pPr>
      <w:r w:rsidRPr="001F1AC9">
        <w:rPr>
          <w:rFonts w:ascii="Times New Roman" w:eastAsia="Times New Roman" w:hAnsi="Times New Roman"/>
          <w:b/>
          <w:bCs/>
          <w:sz w:val="24"/>
          <w:szCs w:val="24"/>
          <w:lang w:eastAsia="pl-PL"/>
        </w:rPr>
        <w:t xml:space="preserve">Odbiorca: </w:t>
      </w:r>
    </w:p>
    <w:p w14:paraId="125BE251" w14:textId="008727F3" w:rsidR="0048518C" w:rsidRPr="001F1AC9" w:rsidRDefault="001F1AC9" w:rsidP="001F1AC9">
      <w:pPr>
        <w:pStyle w:val="Akapitzlist"/>
        <w:numPr>
          <w:ilvl w:val="0"/>
          <w:numId w:val="1"/>
        </w:numPr>
        <w:shd w:val="clear" w:color="auto" w:fill="FFFFFF"/>
        <w:spacing w:before="100" w:beforeAutospacing="1" w:after="100" w:afterAutospacing="1"/>
        <w:rPr>
          <w:rFonts w:ascii="Times New Roman" w:eastAsia="Times New Roman" w:hAnsi="Times New Roman"/>
          <w:b/>
          <w:sz w:val="24"/>
          <w:szCs w:val="24"/>
          <w:lang w:eastAsia="pl-PL"/>
        </w:rPr>
      </w:pPr>
      <w:r w:rsidRPr="001F1AC9">
        <w:rPr>
          <w:rFonts w:ascii="Times New Roman" w:eastAsia="Times New Roman" w:hAnsi="Times New Roman"/>
          <w:b/>
          <w:sz w:val="24"/>
          <w:szCs w:val="24"/>
          <w:lang w:eastAsia="pl-PL"/>
        </w:rPr>
        <w:t xml:space="preserve">Szkoła Podstawowa nr </w:t>
      </w:r>
      <w:r>
        <w:rPr>
          <w:rFonts w:ascii="Times New Roman" w:eastAsia="Times New Roman" w:hAnsi="Times New Roman"/>
          <w:b/>
          <w:sz w:val="24"/>
          <w:szCs w:val="24"/>
          <w:lang w:eastAsia="pl-PL"/>
        </w:rPr>
        <w:t>2</w:t>
      </w:r>
      <w:r w:rsidRPr="001F1AC9">
        <w:rPr>
          <w:rFonts w:ascii="Times New Roman" w:eastAsia="Times New Roman" w:hAnsi="Times New Roman"/>
          <w:b/>
          <w:sz w:val="24"/>
          <w:szCs w:val="24"/>
          <w:lang w:eastAsia="pl-PL"/>
        </w:rPr>
        <w:t xml:space="preserve"> im. </w:t>
      </w:r>
      <w:r>
        <w:rPr>
          <w:rFonts w:ascii="Times New Roman" w:eastAsia="Times New Roman" w:hAnsi="Times New Roman"/>
          <w:b/>
          <w:sz w:val="24"/>
          <w:szCs w:val="24"/>
          <w:lang w:eastAsia="pl-PL"/>
        </w:rPr>
        <w:t xml:space="preserve"> Ks. Piotra Wawrzyniaka ul. Szkolna 4 </w:t>
      </w:r>
      <w:r w:rsidRPr="001F1AC9">
        <w:rPr>
          <w:rFonts w:ascii="Times New Roman" w:eastAsia="Times New Roman" w:hAnsi="Times New Roman"/>
          <w:b/>
          <w:sz w:val="24"/>
          <w:szCs w:val="24"/>
          <w:lang w:eastAsia="pl-PL"/>
        </w:rPr>
        <w:t>; 63-100 Śrem, tel. (61) 28 3</w:t>
      </w:r>
      <w:r>
        <w:rPr>
          <w:rFonts w:ascii="Times New Roman" w:eastAsia="Times New Roman" w:hAnsi="Times New Roman"/>
          <w:b/>
          <w:sz w:val="24"/>
          <w:szCs w:val="24"/>
          <w:lang w:eastAsia="pl-PL"/>
        </w:rPr>
        <w:t>0 866</w:t>
      </w:r>
      <w:r w:rsidRPr="001F1AC9">
        <w:rPr>
          <w:rFonts w:ascii="Times New Roman" w:eastAsia="Times New Roman" w:hAnsi="Times New Roman"/>
          <w:b/>
          <w:sz w:val="24"/>
          <w:szCs w:val="24"/>
          <w:lang w:eastAsia="pl-PL"/>
        </w:rPr>
        <w:t xml:space="preserve">, e-mail: </w:t>
      </w:r>
      <w:hyperlink r:id="rId5" w:history="1">
        <w:r w:rsidRPr="004E7C1F">
          <w:rPr>
            <w:rStyle w:val="Hipercze"/>
            <w:rFonts w:ascii="Times New Roman" w:eastAsia="Times New Roman" w:hAnsi="Times New Roman"/>
            <w:b/>
            <w:sz w:val="24"/>
            <w:szCs w:val="24"/>
            <w:lang w:eastAsia="pl-PL"/>
          </w:rPr>
          <w:t>sekretariat@sp2.srem.pl</w:t>
        </w:r>
      </w:hyperlink>
    </w:p>
    <w:p w14:paraId="6A05ED3A" w14:textId="77777777" w:rsidR="0048518C" w:rsidRPr="0048518C" w:rsidRDefault="0048518C" w:rsidP="00930A01">
      <w:pPr>
        <w:numPr>
          <w:ilvl w:val="0"/>
          <w:numId w:val="2"/>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48518C">
        <w:rPr>
          <w:rFonts w:ascii="Times New Roman" w:eastAsia="Times New Roman" w:hAnsi="Times New Roman" w:cs="Times New Roman"/>
          <w:b/>
          <w:bCs/>
          <w:sz w:val="24"/>
          <w:szCs w:val="24"/>
          <w:lang w:eastAsia="pl-PL"/>
        </w:rPr>
        <w:t>II.    Przedmiot zamówienia:</w:t>
      </w:r>
    </w:p>
    <w:p w14:paraId="090CADEC" w14:textId="4E3FFAC5" w:rsidR="003E40D1" w:rsidRPr="00245F84" w:rsidRDefault="0048518C" w:rsidP="00930A01">
      <w:pPr>
        <w:pStyle w:val="NormalnyWeb"/>
        <w:shd w:val="clear" w:color="auto" w:fill="F7FBFC"/>
        <w:spacing w:before="0" w:beforeAutospacing="0" w:after="150" w:afterAutospacing="0"/>
        <w:jc w:val="both"/>
      </w:pPr>
      <w:r w:rsidRPr="0048518C">
        <w:t xml:space="preserve">Usługa </w:t>
      </w:r>
      <w:r w:rsidR="003E40D1" w:rsidRPr="00245F84">
        <w:t>przygotowania i dostarczenia ciepłego posiłku  dla dzieci, które będą uczęszczały</w:t>
      </w:r>
      <w:r w:rsidR="004421AB">
        <w:t xml:space="preserve"> do Szkoły Podstawowej nr 2 im Ks. Piotra Wawrzyniaka </w:t>
      </w:r>
      <w:r w:rsidR="003E40D1" w:rsidRPr="00245F84">
        <w:t xml:space="preserve"> w Śremie.</w:t>
      </w:r>
    </w:p>
    <w:p w14:paraId="1B37F89B" w14:textId="4678EBC9" w:rsidR="0048518C" w:rsidRPr="0048518C" w:rsidRDefault="0048518C" w:rsidP="00930A01">
      <w:pPr>
        <w:shd w:val="clear" w:color="auto" w:fill="F7FBFC"/>
        <w:spacing w:after="150" w:line="240" w:lineRule="auto"/>
        <w:jc w:val="both"/>
        <w:rPr>
          <w:rFonts w:ascii="Times New Roman" w:eastAsia="Times New Roman" w:hAnsi="Times New Roman" w:cs="Times New Roman"/>
          <w:sz w:val="24"/>
          <w:szCs w:val="24"/>
          <w:lang w:eastAsia="pl-PL"/>
        </w:rPr>
      </w:pPr>
      <w:r w:rsidRPr="0048518C">
        <w:rPr>
          <w:rFonts w:ascii="Times New Roman" w:eastAsia="Times New Roman" w:hAnsi="Times New Roman" w:cs="Times New Roman"/>
          <w:sz w:val="24"/>
          <w:szCs w:val="24"/>
          <w:lang w:eastAsia="pl-PL"/>
        </w:rPr>
        <w:t> </w:t>
      </w:r>
    </w:p>
    <w:p w14:paraId="4D490E2D" w14:textId="77777777" w:rsidR="0048518C" w:rsidRPr="0048518C" w:rsidRDefault="0048518C" w:rsidP="00342959">
      <w:p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48518C">
        <w:rPr>
          <w:rFonts w:ascii="Times New Roman" w:eastAsia="Times New Roman" w:hAnsi="Times New Roman" w:cs="Times New Roman"/>
          <w:b/>
          <w:bCs/>
          <w:sz w:val="24"/>
          <w:szCs w:val="24"/>
          <w:lang w:eastAsia="pl-PL"/>
        </w:rPr>
        <w:t>III.  Opis przedmiotu zamówienia:</w:t>
      </w:r>
    </w:p>
    <w:p w14:paraId="06B1BEB6" w14:textId="07844125" w:rsidR="0048518C" w:rsidRPr="0048518C" w:rsidRDefault="0048518C" w:rsidP="00930A01">
      <w:pPr>
        <w:numPr>
          <w:ilvl w:val="0"/>
          <w:numId w:val="3"/>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48518C">
        <w:rPr>
          <w:rFonts w:ascii="Times New Roman" w:eastAsia="Times New Roman" w:hAnsi="Times New Roman" w:cs="Times New Roman"/>
          <w:sz w:val="24"/>
          <w:szCs w:val="24"/>
          <w:lang w:eastAsia="pl-PL"/>
        </w:rPr>
        <w:t xml:space="preserve">Przedmiotem zamówienia jest usługa </w:t>
      </w:r>
      <w:r w:rsidR="006C7418" w:rsidRPr="00245F84">
        <w:rPr>
          <w:rFonts w:ascii="Times New Roman" w:hAnsi="Times New Roman" w:cs="Times New Roman"/>
          <w:sz w:val="24"/>
          <w:szCs w:val="24"/>
        </w:rPr>
        <w:t>przygotowania i dostarczenia ciepłego posiłku  dla</w:t>
      </w:r>
      <w:r w:rsidR="00463A16">
        <w:rPr>
          <w:rFonts w:ascii="Times New Roman" w:hAnsi="Times New Roman" w:cs="Times New Roman"/>
          <w:sz w:val="24"/>
          <w:szCs w:val="24"/>
        </w:rPr>
        <w:t xml:space="preserve"> około </w:t>
      </w:r>
      <w:r w:rsidR="00D11595">
        <w:rPr>
          <w:rFonts w:ascii="Times New Roman" w:hAnsi="Times New Roman" w:cs="Times New Roman"/>
          <w:sz w:val="24"/>
          <w:szCs w:val="24"/>
        </w:rPr>
        <w:t>30</w:t>
      </w:r>
      <w:r w:rsidR="00463A16">
        <w:rPr>
          <w:rFonts w:ascii="Times New Roman" w:hAnsi="Times New Roman" w:cs="Times New Roman"/>
          <w:sz w:val="24"/>
          <w:szCs w:val="24"/>
        </w:rPr>
        <w:t xml:space="preserve"> </w:t>
      </w:r>
      <w:r w:rsidR="00417AE5" w:rsidRPr="00245F84">
        <w:rPr>
          <w:rFonts w:ascii="Times New Roman" w:hAnsi="Times New Roman" w:cs="Times New Roman"/>
          <w:sz w:val="24"/>
          <w:szCs w:val="24"/>
        </w:rPr>
        <w:t xml:space="preserve"> </w:t>
      </w:r>
      <w:r w:rsidR="006C7418" w:rsidRPr="00245F84">
        <w:rPr>
          <w:rFonts w:ascii="Times New Roman" w:hAnsi="Times New Roman" w:cs="Times New Roman"/>
          <w:sz w:val="24"/>
          <w:szCs w:val="24"/>
        </w:rPr>
        <w:t>dzieci</w:t>
      </w:r>
      <w:r w:rsidR="006C7418" w:rsidRPr="00245F84">
        <w:rPr>
          <w:rFonts w:ascii="Times New Roman" w:eastAsia="Times New Roman" w:hAnsi="Times New Roman" w:cs="Times New Roman"/>
          <w:sz w:val="24"/>
          <w:szCs w:val="24"/>
          <w:lang w:eastAsia="pl-PL"/>
        </w:rPr>
        <w:t xml:space="preserve"> </w:t>
      </w:r>
      <w:r w:rsidRPr="0048518C">
        <w:rPr>
          <w:rFonts w:ascii="Times New Roman" w:eastAsia="Times New Roman" w:hAnsi="Times New Roman" w:cs="Times New Roman"/>
          <w:sz w:val="24"/>
          <w:szCs w:val="24"/>
          <w:lang w:eastAsia="pl-PL"/>
        </w:rPr>
        <w:t xml:space="preserve"> wieku szkolnym 7</w:t>
      </w:r>
      <w:r w:rsidR="0040484E" w:rsidRPr="00245F84">
        <w:rPr>
          <w:rFonts w:ascii="Times New Roman" w:eastAsia="Times New Roman" w:hAnsi="Times New Roman" w:cs="Times New Roman"/>
          <w:sz w:val="24"/>
          <w:szCs w:val="24"/>
          <w:lang w:eastAsia="pl-PL"/>
        </w:rPr>
        <w:t xml:space="preserve"> do 15 </w:t>
      </w:r>
      <w:r w:rsidRPr="0048518C">
        <w:rPr>
          <w:rFonts w:ascii="Times New Roman" w:eastAsia="Times New Roman" w:hAnsi="Times New Roman" w:cs="Times New Roman"/>
          <w:sz w:val="24"/>
          <w:szCs w:val="24"/>
          <w:lang w:eastAsia="pl-PL"/>
        </w:rPr>
        <w:t xml:space="preserve"> lat, które będą uczęszczać do </w:t>
      </w:r>
      <w:r w:rsidR="0040484E" w:rsidRPr="00245F84">
        <w:rPr>
          <w:rFonts w:ascii="Times New Roman" w:eastAsia="Times New Roman" w:hAnsi="Times New Roman" w:cs="Times New Roman"/>
          <w:sz w:val="24"/>
          <w:szCs w:val="24"/>
          <w:lang w:eastAsia="pl-PL"/>
        </w:rPr>
        <w:t>szkoły.</w:t>
      </w:r>
    </w:p>
    <w:p w14:paraId="6BEE0C8E" w14:textId="27629E3F" w:rsidR="0048518C" w:rsidRPr="0048518C" w:rsidRDefault="0048518C" w:rsidP="00930A01">
      <w:pPr>
        <w:numPr>
          <w:ilvl w:val="0"/>
          <w:numId w:val="3"/>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48518C">
        <w:rPr>
          <w:rFonts w:ascii="Times New Roman" w:eastAsia="Times New Roman" w:hAnsi="Times New Roman" w:cs="Times New Roman"/>
          <w:sz w:val="24"/>
          <w:szCs w:val="24"/>
          <w:lang w:eastAsia="pl-PL"/>
        </w:rPr>
        <w:t xml:space="preserve">Przedmiot zamówienia obejmuje przygotowanie </w:t>
      </w:r>
      <w:r w:rsidR="0040484E" w:rsidRPr="00245F84">
        <w:rPr>
          <w:rFonts w:ascii="Times New Roman" w:eastAsia="Times New Roman" w:hAnsi="Times New Roman" w:cs="Times New Roman"/>
          <w:sz w:val="24"/>
          <w:szCs w:val="24"/>
          <w:lang w:eastAsia="pl-PL"/>
        </w:rPr>
        <w:t xml:space="preserve">jednego ciepłego </w:t>
      </w:r>
      <w:r w:rsidRPr="0048518C">
        <w:rPr>
          <w:rFonts w:ascii="Times New Roman" w:eastAsia="Times New Roman" w:hAnsi="Times New Roman" w:cs="Times New Roman"/>
          <w:sz w:val="24"/>
          <w:szCs w:val="24"/>
          <w:lang w:eastAsia="pl-PL"/>
        </w:rPr>
        <w:t>posiłk</w:t>
      </w:r>
      <w:r w:rsidR="0040484E" w:rsidRPr="00245F84">
        <w:rPr>
          <w:rFonts w:ascii="Times New Roman" w:eastAsia="Times New Roman" w:hAnsi="Times New Roman" w:cs="Times New Roman"/>
          <w:sz w:val="24"/>
          <w:szCs w:val="24"/>
          <w:lang w:eastAsia="pl-PL"/>
        </w:rPr>
        <w:t>u</w:t>
      </w:r>
      <w:r w:rsidRPr="0048518C">
        <w:rPr>
          <w:rFonts w:ascii="Times New Roman" w:eastAsia="Times New Roman" w:hAnsi="Times New Roman" w:cs="Times New Roman"/>
          <w:sz w:val="24"/>
          <w:szCs w:val="24"/>
          <w:lang w:eastAsia="pl-PL"/>
        </w:rPr>
        <w:t xml:space="preserve"> dziennie </w:t>
      </w:r>
      <w:r w:rsidR="00342959">
        <w:rPr>
          <w:rFonts w:ascii="Times New Roman" w:eastAsia="Times New Roman" w:hAnsi="Times New Roman" w:cs="Times New Roman"/>
          <w:sz w:val="24"/>
          <w:szCs w:val="24"/>
          <w:lang w:eastAsia="pl-PL"/>
        </w:rPr>
        <w:br/>
      </w:r>
      <w:r w:rsidR="0040484E" w:rsidRPr="00245F84">
        <w:rPr>
          <w:rFonts w:ascii="Times New Roman" w:eastAsia="Times New Roman" w:hAnsi="Times New Roman" w:cs="Times New Roman"/>
          <w:sz w:val="24"/>
          <w:szCs w:val="24"/>
          <w:lang w:eastAsia="pl-PL"/>
        </w:rPr>
        <w:t>w</w:t>
      </w:r>
      <w:r w:rsidRPr="0048518C">
        <w:rPr>
          <w:rFonts w:ascii="Times New Roman" w:eastAsia="Times New Roman" w:hAnsi="Times New Roman" w:cs="Times New Roman"/>
          <w:sz w:val="24"/>
          <w:szCs w:val="24"/>
          <w:lang w:eastAsia="pl-PL"/>
        </w:rPr>
        <w:t xml:space="preserve"> okresie </w:t>
      </w:r>
      <w:r w:rsidR="004421AB" w:rsidRPr="00093D30">
        <w:rPr>
          <w:rFonts w:ascii="Times New Roman" w:eastAsia="Times New Roman" w:hAnsi="Times New Roman" w:cs="Times New Roman"/>
          <w:b/>
          <w:bCs/>
          <w:sz w:val="24"/>
          <w:szCs w:val="24"/>
          <w:lang w:eastAsia="pl-PL"/>
        </w:rPr>
        <w:t>0</w:t>
      </w:r>
      <w:r w:rsidR="0029093C" w:rsidRPr="00093D30">
        <w:rPr>
          <w:rFonts w:ascii="Times New Roman" w:eastAsia="Times New Roman" w:hAnsi="Times New Roman" w:cs="Times New Roman"/>
          <w:b/>
          <w:bCs/>
          <w:sz w:val="24"/>
          <w:szCs w:val="24"/>
          <w:lang w:eastAsia="pl-PL"/>
        </w:rPr>
        <w:t>2</w:t>
      </w:r>
      <w:r w:rsidRPr="00093D30">
        <w:rPr>
          <w:rFonts w:ascii="Times New Roman" w:eastAsia="Times New Roman" w:hAnsi="Times New Roman" w:cs="Times New Roman"/>
          <w:b/>
          <w:bCs/>
          <w:sz w:val="24"/>
          <w:szCs w:val="24"/>
          <w:lang w:eastAsia="pl-PL"/>
        </w:rPr>
        <w:t>.</w:t>
      </w:r>
      <w:r w:rsidR="00D11595" w:rsidRPr="00093D30">
        <w:rPr>
          <w:rFonts w:ascii="Times New Roman" w:eastAsia="Times New Roman" w:hAnsi="Times New Roman" w:cs="Times New Roman"/>
          <w:b/>
          <w:bCs/>
          <w:sz w:val="24"/>
          <w:szCs w:val="24"/>
          <w:lang w:eastAsia="pl-PL"/>
        </w:rPr>
        <w:t>09</w:t>
      </w:r>
      <w:r w:rsidRPr="00093D30">
        <w:rPr>
          <w:rFonts w:ascii="Times New Roman" w:eastAsia="Times New Roman" w:hAnsi="Times New Roman" w:cs="Times New Roman"/>
          <w:b/>
          <w:bCs/>
          <w:sz w:val="24"/>
          <w:szCs w:val="24"/>
          <w:lang w:eastAsia="pl-PL"/>
        </w:rPr>
        <w:t>.20</w:t>
      </w:r>
      <w:r w:rsidR="0040484E" w:rsidRPr="00093D30">
        <w:rPr>
          <w:rFonts w:ascii="Times New Roman" w:eastAsia="Times New Roman" w:hAnsi="Times New Roman" w:cs="Times New Roman"/>
          <w:b/>
          <w:bCs/>
          <w:sz w:val="24"/>
          <w:szCs w:val="24"/>
          <w:lang w:eastAsia="pl-PL"/>
        </w:rPr>
        <w:t>2</w:t>
      </w:r>
      <w:r w:rsidR="005A1BFD" w:rsidRPr="00093D30">
        <w:rPr>
          <w:rFonts w:ascii="Times New Roman" w:eastAsia="Times New Roman" w:hAnsi="Times New Roman" w:cs="Times New Roman"/>
          <w:b/>
          <w:bCs/>
          <w:sz w:val="24"/>
          <w:szCs w:val="24"/>
          <w:lang w:eastAsia="pl-PL"/>
        </w:rPr>
        <w:t>5</w:t>
      </w:r>
      <w:r w:rsidRPr="00093D30">
        <w:rPr>
          <w:rFonts w:ascii="Times New Roman" w:eastAsia="Times New Roman" w:hAnsi="Times New Roman" w:cs="Times New Roman"/>
          <w:b/>
          <w:bCs/>
          <w:sz w:val="24"/>
          <w:szCs w:val="24"/>
          <w:lang w:eastAsia="pl-PL"/>
        </w:rPr>
        <w:t>-</w:t>
      </w:r>
      <w:r w:rsidR="00D11595" w:rsidRPr="00093D30">
        <w:rPr>
          <w:rFonts w:ascii="Times New Roman" w:eastAsia="Times New Roman" w:hAnsi="Times New Roman" w:cs="Times New Roman"/>
          <w:b/>
          <w:bCs/>
          <w:sz w:val="24"/>
          <w:szCs w:val="24"/>
          <w:lang w:eastAsia="pl-PL"/>
        </w:rPr>
        <w:t>2</w:t>
      </w:r>
      <w:r w:rsidR="00663B40">
        <w:rPr>
          <w:rFonts w:ascii="Times New Roman" w:eastAsia="Times New Roman" w:hAnsi="Times New Roman" w:cs="Times New Roman"/>
          <w:b/>
          <w:bCs/>
          <w:sz w:val="24"/>
          <w:szCs w:val="24"/>
          <w:lang w:eastAsia="pl-PL"/>
        </w:rPr>
        <w:t>6</w:t>
      </w:r>
      <w:r w:rsidRPr="00093D30">
        <w:rPr>
          <w:rFonts w:ascii="Times New Roman" w:eastAsia="Times New Roman" w:hAnsi="Times New Roman" w:cs="Times New Roman"/>
          <w:b/>
          <w:bCs/>
          <w:sz w:val="24"/>
          <w:szCs w:val="24"/>
          <w:lang w:eastAsia="pl-PL"/>
        </w:rPr>
        <w:t>.</w:t>
      </w:r>
      <w:r w:rsidR="00D11595" w:rsidRPr="00093D30">
        <w:rPr>
          <w:rFonts w:ascii="Times New Roman" w:eastAsia="Times New Roman" w:hAnsi="Times New Roman" w:cs="Times New Roman"/>
          <w:b/>
          <w:bCs/>
          <w:sz w:val="24"/>
          <w:szCs w:val="24"/>
          <w:lang w:eastAsia="pl-PL"/>
        </w:rPr>
        <w:t>06</w:t>
      </w:r>
      <w:r w:rsidRPr="00093D30">
        <w:rPr>
          <w:rFonts w:ascii="Times New Roman" w:eastAsia="Times New Roman" w:hAnsi="Times New Roman" w:cs="Times New Roman"/>
          <w:b/>
          <w:bCs/>
          <w:sz w:val="24"/>
          <w:szCs w:val="24"/>
          <w:lang w:eastAsia="pl-PL"/>
        </w:rPr>
        <w:t>.20</w:t>
      </w:r>
      <w:r w:rsidR="0029093C" w:rsidRPr="00093D30">
        <w:rPr>
          <w:rFonts w:ascii="Times New Roman" w:eastAsia="Times New Roman" w:hAnsi="Times New Roman" w:cs="Times New Roman"/>
          <w:b/>
          <w:bCs/>
          <w:sz w:val="24"/>
          <w:szCs w:val="24"/>
          <w:lang w:eastAsia="pl-PL"/>
        </w:rPr>
        <w:t>2</w:t>
      </w:r>
      <w:r w:rsidR="00E10981" w:rsidRPr="00093D30">
        <w:rPr>
          <w:rFonts w:ascii="Times New Roman" w:eastAsia="Times New Roman" w:hAnsi="Times New Roman" w:cs="Times New Roman"/>
          <w:b/>
          <w:bCs/>
          <w:sz w:val="24"/>
          <w:szCs w:val="24"/>
          <w:lang w:eastAsia="pl-PL"/>
        </w:rPr>
        <w:t>6</w:t>
      </w:r>
      <w:r w:rsidR="00C44C56">
        <w:rPr>
          <w:rFonts w:ascii="Times New Roman" w:eastAsia="Times New Roman" w:hAnsi="Times New Roman" w:cs="Times New Roman"/>
          <w:sz w:val="24"/>
          <w:szCs w:val="24"/>
          <w:lang w:eastAsia="pl-PL"/>
        </w:rPr>
        <w:t xml:space="preserve"> </w:t>
      </w:r>
      <w:r w:rsidRPr="0048518C">
        <w:rPr>
          <w:rFonts w:ascii="Times New Roman" w:eastAsia="Times New Roman" w:hAnsi="Times New Roman" w:cs="Times New Roman"/>
          <w:sz w:val="24"/>
          <w:szCs w:val="24"/>
          <w:lang w:eastAsia="pl-PL"/>
        </w:rPr>
        <w:t xml:space="preserve">r w dni robocze, tj. od poniedziałku do piątku, </w:t>
      </w:r>
      <w:r w:rsidR="00342959">
        <w:rPr>
          <w:rFonts w:ascii="Times New Roman" w:eastAsia="Times New Roman" w:hAnsi="Times New Roman" w:cs="Times New Roman"/>
          <w:sz w:val="24"/>
          <w:szCs w:val="24"/>
          <w:lang w:eastAsia="pl-PL"/>
        </w:rPr>
        <w:br/>
      </w:r>
      <w:r w:rsidRPr="0048518C">
        <w:rPr>
          <w:rFonts w:ascii="Times New Roman" w:eastAsia="Times New Roman" w:hAnsi="Times New Roman" w:cs="Times New Roman"/>
          <w:sz w:val="24"/>
          <w:szCs w:val="24"/>
          <w:lang w:eastAsia="pl-PL"/>
        </w:rPr>
        <w:t xml:space="preserve">z wyłączeniem dni ustawowo lub dodatkowo wolnych od zajęć w </w:t>
      </w:r>
      <w:r w:rsidR="00D503DC" w:rsidRPr="00245F84">
        <w:rPr>
          <w:rFonts w:ascii="Times New Roman" w:eastAsia="Times New Roman" w:hAnsi="Times New Roman" w:cs="Times New Roman"/>
          <w:sz w:val="24"/>
          <w:szCs w:val="24"/>
          <w:lang w:eastAsia="pl-PL"/>
        </w:rPr>
        <w:t>szkole.</w:t>
      </w:r>
    </w:p>
    <w:p w14:paraId="26648585" w14:textId="1A2EA108" w:rsidR="0048518C" w:rsidRPr="00245F84" w:rsidRDefault="0048518C" w:rsidP="00930A01">
      <w:pPr>
        <w:shd w:val="clear" w:color="auto" w:fill="F7FBFC"/>
        <w:spacing w:after="150" w:line="240" w:lineRule="auto"/>
        <w:jc w:val="both"/>
        <w:rPr>
          <w:rFonts w:ascii="Times New Roman" w:eastAsia="Times New Roman" w:hAnsi="Times New Roman" w:cs="Times New Roman"/>
          <w:sz w:val="24"/>
          <w:szCs w:val="24"/>
          <w:lang w:eastAsia="pl-PL"/>
        </w:rPr>
      </w:pPr>
      <w:r w:rsidRPr="0048518C">
        <w:rPr>
          <w:rFonts w:ascii="Times New Roman" w:eastAsia="Times New Roman" w:hAnsi="Times New Roman" w:cs="Times New Roman"/>
          <w:sz w:val="24"/>
          <w:szCs w:val="24"/>
          <w:lang w:eastAsia="pl-PL"/>
        </w:rPr>
        <w:t xml:space="preserve">Przedmiot zamówienia obejmuje przygotowanie </w:t>
      </w:r>
      <w:r w:rsidR="00417AE5" w:rsidRPr="00245F84">
        <w:rPr>
          <w:rFonts w:ascii="Times New Roman" w:eastAsia="Times New Roman" w:hAnsi="Times New Roman" w:cs="Times New Roman"/>
          <w:sz w:val="24"/>
          <w:szCs w:val="24"/>
          <w:lang w:eastAsia="pl-PL"/>
        </w:rPr>
        <w:t xml:space="preserve">zupy lub </w:t>
      </w:r>
      <w:r w:rsidRPr="0048518C">
        <w:rPr>
          <w:rFonts w:ascii="Times New Roman" w:eastAsia="Times New Roman" w:hAnsi="Times New Roman" w:cs="Times New Roman"/>
          <w:sz w:val="24"/>
          <w:szCs w:val="24"/>
          <w:lang w:eastAsia="pl-PL"/>
        </w:rPr>
        <w:t>dwudaniowego obiadu  dla</w:t>
      </w:r>
      <w:r w:rsidR="00463A16">
        <w:rPr>
          <w:rFonts w:ascii="Times New Roman" w:eastAsia="Times New Roman" w:hAnsi="Times New Roman" w:cs="Times New Roman"/>
          <w:sz w:val="24"/>
          <w:szCs w:val="24"/>
          <w:lang w:eastAsia="pl-PL"/>
        </w:rPr>
        <w:t xml:space="preserve"> około </w:t>
      </w:r>
      <w:r w:rsidR="00D11595">
        <w:rPr>
          <w:rFonts w:ascii="Times New Roman" w:eastAsia="Times New Roman" w:hAnsi="Times New Roman" w:cs="Times New Roman"/>
          <w:sz w:val="24"/>
          <w:szCs w:val="24"/>
          <w:lang w:eastAsia="pl-PL"/>
        </w:rPr>
        <w:t>30</w:t>
      </w:r>
      <w:r w:rsidR="00463A16">
        <w:rPr>
          <w:rFonts w:ascii="Times New Roman" w:eastAsia="Times New Roman" w:hAnsi="Times New Roman" w:cs="Times New Roman"/>
          <w:sz w:val="24"/>
          <w:szCs w:val="24"/>
          <w:lang w:eastAsia="pl-PL"/>
        </w:rPr>
        <w:t xml:space="preserve"> </w:t>
      </w:r>
      <w:r w:rsidRPr="0048518C">
        <w:rPr>
          <w:rFonts w:ascii="Times New Roman" w:eastAsia="Times New Roman" w:hAnsi="Times New Roman" w:cs="Times New Roman"/>
          <w:sz w:val="24"/>
          <w:szCs w:val="24"/>
          <w:lang w:eastAsia="pl-PL"/>
        </w:rPr>
        <w:t xml:space="preserve"> uczniów w okresie od </w:t>
      </w:r>
      <w:r w:rsidR="004421AB" w:rsidRPr="00093D30">
        <w:rPr>
          <w:rFonts w:ascii="Times New Roman" w:eastAsia="Times New Roman" w:hAnsi="Times New Roman" w:cs="Times New Roman"/>
          <w:b/>
          <w:bCs/>
          <w:sz w:val="24"/>
          <w:szCs w:val="24"/>
          <w:lang w:eastAsia="pl-PL"/>
        </w:rPr>
        <w:t>0</w:t>
      </w:r>
      <w:r w:rsidR="0029093C" w:rsidRPr="00093D30">
        <w:rPr>
          <w:rFonts w:ascii="Times New Roman" w:eastAsia="Times New Roman" w:hAnsi="Times New Roman" w:cs="Times New Roman"/>
          <w:b/>
          <w:bCs/>
          <w:sz w:val="24"/>
          <w:szCs w:val="24"/>
          <w:lang w:eastAsia="pl-PL"/>
        </w:rPr>
        <w:t>2</w:t>
      </w:r>
      <w:r w:rsidRPr="00093D30">
        <w:rPr>
          <w:rFonts w:ascii="Times New Roman" w:eastAsia="Times New Roman" w:hAnsi="Times New Roman" w:cs="Times New Roman"/>
          <w:b/>
          <w:bCs/>
          <w:sz w:val="24"/>
          <w:szCs w:val="24"/>
          <w:lang w:eastAsia="pl-PL"/>
        </w:rPr>
        <w:t>.</w:t>
      </w:r>
      <w:r w:rsidR="00D11595" w:rsidRPr="00093D30">
        <w:rPr>
          <w:rFonts w:ascii="Times New Roman" w:eastAsia="Times New Roman" w:hAnsi="Times New Roman" w:cs="Times New Roman"/>
          <w:b/>
          <w:bCs/>
          <w:sz w:val="24"/>
          <w:szCs w:val="24"/>
          <w:lang w:eastAsia="pl-PL"/>
        </w:rPr>
        <w:t>09</w:t>
      </w:r>
      <w:r w:rsidRPr="00093D30">
        <w:rPr>
          <w:rFonts w:ascii="Times New Roman" w:eastAsia="Times New Roman" w:hAnsi="Times New Roman" w:cs="Times New Roman"/>
          <w:b/>
          <w:bCs/>
          <w:sz w:val="24"/>
          <w:szCs w:val="24"/>
          <w:lang w:eastAsia="pl-PL"/>
        </w:rPr>
        <w:t>.20</w:t>
      </w:r>
      <w:r w:rsidR="00417AE5" w:rsidRPr="00093D30">
        <w:rPr>
          <w:rFonts w:ascii="Times New Roman" w:eastAsia="Times New Roman" w:hAnsi="Times New Roman" w:cs="Times New Roman"/>
          <w:b/>
          <w:bCs/>
          <w:sz w:val="24"/>
          <w:szCs w:val="24"/>
          <w:lang w:eastAsia="pl-PL"/>
        </w:rPr>
        <w:t>2</w:t>
      </w:r>
      <w:r w:rsidR="00306455" w:rsidRPr="00093D30">
        <w:rPr>
          <w:rFonts w:ascii="Times New Roman" w:eastAsia="Times New Roman" w:hAnsi="Times New Roman" w:cs="Times New Roman"/>
          <w:b/>
          <w:bCs/>
          <w:sz w:val="24"/>
          <w:szCs w:val="24"/>
          <w:lang w:eastAsia="pl-PL"/>
        </w:rPr>
        <w:t>5</w:t>
      </w:r>
      <w:r w:rsidRPr="00093D30">
        <w:rPr>
          <w:rFonts w:ascii="Times New Roman" w:eastAsia="Times New Roman" w:hAnsi="Times New Roman" w:cs="Times New Roman"/>
          <w:b/>
          <w:bCs/>
          <w:sz w:val="24"/>
          <w:szCs w:val="24"/>
          <w:lang w:eastAsia="pl-PL"/>
        </w:rPr>
        <w:t xml:space="preserve">- </w:t>
      </w:r>
      <w:r w:rsidR="00D11595" w:rsidRPr="00093D30">
        <w:rPr>
          <w:rFonts w:ascii="Times New Roman" w:eastAsia="Times New Roman" w:hAnsi="Times New Roman" w:cs="Times New Roman"/>
          <w:b/>
          <w:bCs/>
          <w:sz w:val="24"/>
          <w:szCs w:val="24"/>
          <w:lang w:eastAsia="pl-PL"/>
        </w:rPr>
        <w:t>2</w:t>
      </w:r>
      <w:r w:rsidR="0029093C" w:rsidRPr="00093D30">
        <w:rPr>
          <w:rFonts w:ascii="Times New Roman" w:eastAsia="Times New Roman" w:hAnsi="Times New Roman" w:cs="Times New Roman"/>
          <w:b/>
          <w:bCs/>
          <w:sz w:val="24"/>
          <w:szCs w:val="24"/>
          <w:lang w:eastAsia="pl-PL"/>
        </w:rPr>
        <w:t>6</w:t>
      </w:r>
      <w:r w:rsidRPr="00093D30">
        <w:rPr>
          <w:rFonts w:ascii="Times New Roman" w:eastAsia="Times New Roman" w:hAnsi="Times New Roman" w:cs="Times New Roman"/>
          <w:b/>
          <w:bCs/>
          <w:sz w:val="24"/>
          <w:szCs w:val="24"/>
          <w:lang w:eastAsia="pl-PL"/>
        </w:rPr>
        <w:t>.</w:t>
      </w:r>
      <w:r w:rsidR="00D11595" w:rsidRPr="00093D30">
        <w:rPr>
          <w:rFonts w:ascii="Times New Roman" w:eastAsia="Times New Roman" w:hAnsi="Times New Roman" w:cs="Times New Roman"/>
          <w:b/>
          <w:bCs/>
          <w:sz w:val="24"/>
          <w:szCs w:val="24"/>
          <w:lang w:eastAsia="pl-PL"/>
        </w:rPr>
        <w:t>06</w:t>
      </w:r>
      <w:r w:rsidRPr="00093D30">
        <w:rPr>
          <w:rFonts w:ascii="Times New Roman" w:eastAsia="Times New Roman" w:hAnsi="Times New Roman" w:cs="Times New Roman"/>
          <w:b/>
          <w:bCs/>
          <w:sz w:val="24"/>
          <w:szCs w:val="24"/>
          <w:lang w:eastAsia="pl-PL"/>
        </w:rPr>
        <w:t>.20</w:t>
      </w:r>
      <w:r w:rsidR="00417AE5" w:rsidRPr="00093D30">
        <w:rPr>
          <w:rFonts w:ascii="Times New Roman" w:eastAsia="Times New Roman" w:hAnsi="Times New Roman" w:cs="Times New Roman"/>
          <w:b/>
          <w:bCs/>
          <w:sz w:val="24"/>
          <w:szCs w:val="24"/>
          <w:lang w:eastAsia="pl-PL"/>
        </w:rPr>
        <w:t>2</w:t>
      </w:r>
      <w:r w:rsidR="00306455" w:rsidRPr="00093D30">
        <w:rPr>
          <w:rFonts w:ascii="Times New Roman" w:eastAsia="Times New Roman" w:hAnsi="Times New Roman" w:cs="Times New Roman"/>
          <w:b/>
          <w:bCs/>
          <w:sz w:val="24"/>
          <w:szCs w:val="24"/>
          <w:lang w:eastAsia="pl-PL"/>
        </w:rPr>
        <w:t>6</w:t>
      </w:r>
      <w:r w:rsidRPr="00093D30">
        <w:rPr>
          <w:rFonts w:ascii="Times New Roman" w:eastAsia="Times New Roman" w:hAnsi="Times New Roman" w:cs="Times New Roman"/>
          <w:b/>
          <w:bCs/>
          <w:sz w:val="24"/>
          <w:szCs w:val="24"/>
          <w:lang w:eastAsia="pl-PL"/>
        </w:rPr>
        <w:t>r</w:t>
      </w:r>
      <w:r w:rsidRPr="0048518C">
        <w:rPr>
          <w:rFonts w:ascii="Times New Roman" w:eastAsia="Times New Roman" w:hAnsi="Times New Roman" w:cs="Times New Roman"/>
          <w:sz w:val="24"/>
          <w:szCs w:val="24"/>
          <w:lang w:eastAsia="pl-PL"/>
        </w:rPr>
        <w:t xml:space="preserve">. w dni robocze tj. od poniedziałku do piątku, </w:t>
      </w:r>
      <w:r w:rsidR="00342959">
        <w:rPr>
          <w:rFonts w:ascii="Times New Roman" w:eastAsia="Times New Roman" w:hAnsi="Times New Roman" w:cs="Times New Roman"/>
          <w:sz w:val="24"/>
          <w:szCs w:val="24"/>
          <w:lang w:eastAsia="pl-PL"/>
        </w:rPr>
        <w:br/>
      </w:r>
      <w:r w:rsidRPr="0048518C">
        <w:rPr>
          <w:rFonts w:ascii="Times New Roman" w:eastAsia="Times New Roman" w:hAnsi="Times New Roman" w:cs="Times New Roman"/>
          <w:sz w:val="24"/>
          <w:szCs w:val="24"/>
          <w:lang w:eastAsia="pl-PL"/>
        </w:rPr>
        <w:t xml:space="preserve">z wyłączeniem okresu przerw świątecznych, dni ustawowo lub dodatkowo wolnych od zajęć </w:t>
      </w:r>
      <w:r w:rsidR="00342959">
        <w:rPr>
          <w:rFonts w:ascii="Times New Roman" w:eastAsia="Times New Roman" w:hAnsi="Times New Roman" w:cs="Times New Roman"/>
          <w:sz w:val="24"/>
          <w:szCs w:val="24"/>
          <w:lang w:eastAsia="pl-PL"/>
        </w:rPr>
        <w:br/>
      </w:r>
      <w:r w:rsidRPr="0048518C">
        <w:rPr>
          <w:rFonts w:ascii="Times New Roman" w:eastAsia="Times New Roman" w:hAnsi="Times New Roman" w:cs="Times New Roman"/>
          <w:sz w:val="24"/>
          <w:szCs w:val="24"/>
          <w:lang w:eastAsia="pl-PL"/>
        </w:rPr>
        <w:t>w szkole</w:t>
      </w:r>
      <w:r w:rsidR="00463A16">
        <w:rPr>
          <w:rFonts w:ascii="Times New Roman" w:eastAsia="Times New Roman" w:hAnsi="Times New Roman" w:cs="Times New Roman"/>
          <w:sz w:val="24"/>
          <w:szCs w:val="24"/>
          <w:lang w:eastAsia="pl-PL"/>
        </w:rPr>
        <w:t>:</w:t>
      </w:r>
    </w:p>
    <w:p w14:paraId="1CFB27AB" w14:textId="77777777" w:rsidR="00417AE5" w:rsidRPr="00417AE5" w:rsidRDefault="00417AE5" w:rsidP="00930A01">
      <w:pPr>
        <w:numPr>
          <w:ilvl w:val="0"/>
          <w:numId w:val="4"/>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417AE5">
        <w:rPr>
          <w:rFonts w:ascii="Times New Roman" w:eastAsia="Times New Roman" w:hAnsi="Times New Roman" w:cs="Times New Roman"/>
          <w:sz w:val="24"/>
          <w:szCs w:val="24"/>
          <w:lang w:eastAsia="pl-PL"/>
        </w:rPr>
        <w:t>Produkty w dziennym jadłospisie muszą być zgodne z Rozporządzeniem Ministra Zdrowia z dnia 26 lipca 2016r. w sprawie grup środków spożywczych przeznaczonych do sprzedaży dzieciom i młodzieży w jednostkach systemu oświaty oraz wymagań, jakie muszą spełniać środki spożywcze stosowane w ramach żywienia zbiorowego dzieci i młodzieży w tych jednostkach (Dz. U. z 2016r., poz. 1154) oraz tabelami kalorycznymi dostosowanymi do wieku dzieci zawartego w zapytaniu ofertowym.</w:t>
      </w:r>
    </w:p>
    <w:p w14:paraId="6A2D856A" w14:textId="7779E918" w:rsidR="00417AE5" w:rsidRPr="00417AE5" w:rsidRDefault="00417AE5" w:rsidP="00930A01">
      <w:pPr>
        <w:numPr>
          <w:ilvl w:val="0"/>
          <w:numId w:val="4"/>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417AE5">
        <w:rPr>
          <w:rFonts w:ascii="Times New Roman" w:eastAsia="Times New Roman" w:hAnsi="Times New Roman" w:cs="Times New Roman"/>
          <w:sz w:val="24"/>
          <w:szCs w:val="24"/>
          <w:lang w:eastAsia="pl-PL"/>
        </w:rPr>
        <w:lastRenderedPageBreak/>
        <w:t xml:space="preserve"> Proces przygotowywania oraz dostarczania posiłków odbywać się musi zgodnie </w:t>
      </w:r>
      <w:r w:rsidR="00930A01">
        <w:rPr>
          <w:rFonts w:ascii="Times New Roman" w:eastAsia="Times New Roman" w:hAnsi="Times New Roman" w:cs="Times New Roman"/>
          <w:sz w:val="24"/>
          <w:szCs w:val="24"/>
          <w:lang w:eastAsia="pl-PL"/>
        </w:rPr>
        <w:br/>
      </w:r>
      <w:r w:rsidRPr="00417AE5">
        <w:rPr>
          <w:rFonts w:ascii="Times New Roman" w:eastAsia="Times New Roman" w:hAnsi="Times New Roman" w:cs="Times New Roman"/>
          <w:sz w:val="24"/>
          <w:szCs w:val="24"/>
          <w:lang w:eastAsia="pl-PL"/>
        </w:rPr>
        <w:t>z wymogami sanitarnymi, zwłaszcza wymogami dobrej praktyki higienicznej.</w:t>
      </w:r>
    </w:p>
    <w:p w14:paraId="6F64197C" w14:textId="77777777" w:rsidR="00417AE5" w:rsidRPr="00417AE5" w:rsidRDefault="00417AE5" w:rsidP="00930A01">
      <w:pPr>
        <w:numPr>
          <w:ilvl w:val="0"/>
          <w:numId w:val="4"/>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417AE5">
        <w:rPr>
          <w:rFonts w:ascii="Times New Roman" w:eastAsia="Times New Roman" w:hAnsi="Times New Roman" w:cs="Times New Roman"/>
          <w:sz w:val="24"/>
          <w:szCs w:val="24"/>
          <w:lang w:eastAsia="pl-PL"/>
        </w:rPr>
        <w:t>Posiłki będą przygotowywane przez osoby posiadające zaświadczenie lekarskie z badań przeprowadzonych do celów sanitarno-epidemiologicznych w zakładzie spełniającym wymagania higieniczno-sanitarne dla zakładów produkcyjnych lub wprowadzających do obrotu posiłki, środki spożywcze.</w:t>
      </w:r>
    </w:p>
    <w:p w14:paraId="6E328C0D" w14:textId="77777777" w:rsidR="00417AE5" w:rsidRPr="00417AE5" w:rsidRDefault="00417AE5" w:rsidP="00930A01">
      <w:pPr>
        <w:numPr>
          <w:ilvl w:val="0"/>
          <w:numId w:val="4"/>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417AE5">
        <w:rPr>
          <w:rFonts w:ascii="Times New Roman" w:eastAsia="Times New Roman" w:hAnsi="Times New Roman" w:cs="Times New Roman"/>
          <w:sz w:val="24"/>
          <w:szCs w:val="24"/>
          <w:lang w:eastAsia="pl-PL"/>
        </w:rPr>
        <w:t>Wykonawca zobowiązany jest do zachowania diet pokarmowych w zależności od indywidualnych potrzeb dzieci, zgodnie z informacją otrzymaną od zamawiającego (np.: posiłki z zaleceniami diety bezmlecznej, bezglutenowej, uwzględnienie indywidualnych potrzeb alergików). Posiłki muszą być urozmaicone oraz wysokiej jakości, zarówno do wartości odżywczej, gramatury jak i estetyki, a także uwzględniać polską tradycję kulinarną.</w:t>
      </w:r>
    </w:p>
    <w:p w14:paraId="2433BF0B" w14:textId="77777777" w:rsidR="00417AE5" w:rsidRPr="00417AE5" w:rsidRDefault="00417AE5" w:rsidP="00930A01">
      <w:pPr>
        <w:numPr>
          <w:ilvl w:val="0"/>
          <w:numId w:val="4"/>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417AE5">
        <w:rPr>
          <w:rFonts w:ascii="Times New Roman" w:eastAsia="Times New Roman" w:hAnsi="Times New Roman" w:cs="Times New Roman"/>
          <w:sz w:val="24"/>
          <w:szCs w:val="24"/>
          <w:lang w:eastAsia="pl-PL"/>
        </w:rPr>
        <w:t>Jadłospis układany będzie przez Wykonawcę na okres 10 dni roboczych i dostarczany Zamawiającemu do zatwierdzenia przed rozpoczęciem każdego kolejnego miesiąca świadczenia usług. Zamawiający ma prawo do dokonania zmian w jadłospisie.</w:t>
      </w:r>
    </w:p>
    <w:p w14:paraId="7034C742" w14:textId="1AF02E30" w:rsidR="00417AE5" w:rsidRPr="00417AE5" w:rsidRDefault="00417AE5" w:rsidP="00930A01">
      <w:pPr>
        <w:numPr>
          <w:ilvl w:val="0"/>
          <w:numId w:val="4"/>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417AE5">
        <w:rPr>
          <w:rFonts w:ascii="Times New Roman" w:eastAsia="Times New Roman" w:hAnsi="Times New Roman" w:cs="Times New Roman"/>
          <w:sz w:val="24"/>
          <w:szCs w:val="24"/>
          <w:lang w:eastAsia="pl-PL"/>
        </w:rPr>
        <w:t xml:space="preserve">Wykonawca zobowiązuje się dostarczać posiłki w godzinach ustalonych pomiędzy zamawiającym a wykonawcą. Posiłki powinny być dostarczane w termosach </w:t>
      </w:r>
      <w:r w:rsidR="00930A01">
        <w:rPr>
          <w:rFonts w:ascii="Times New Roman" w:eastAsia="Times New Roman" w:hAnsi="Times New Roman" w:cs="Times New Roman"/>
          <w:sz w:val="24"/>
          <w:szCs w:val="24"/>
          <w:lang w:eastAsia="pl-PL"/>
        </w:rPr>
        <w:br/>
      </w:r>
      <w:r w:rsidRPr="00417AE5">
        <w:rPr>
          <w:rFonts w:ascii="Times New Roman" w:eastAsia="Times New Roman" w:hAnsi="Times New Roman" w:cs="Times New Roman"/>
          <w:sz w:val="24"/>
          <w:szCs w:val="24"/>
          <w:lang w:eastAsia="pl-PL"/>
        </w:rPr>
        <w:t>i pojemnikach, na które Wykonawca posiada odpowiednie atesty i certyfikaty.</w:t>
      </w:r>
    </w:p>
    <w:p w14:paraId="33CD2D02" w14:textId="77777777" w:rsidR="00417AE5" w:rsidRPr="00417AE5" w:rsidRDefault="00417AE5" w:rsidP="00930A01">
      <w:pPr>
        <w:numPr>
          <w:ilvl w:val="0"/>
          <w:numId w:val="4"/>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417AE5">
        <w:rPr>
          <w:rFonts w:ascii="Times New Roman" w:eastAsia="Times New Roman" w:hAnsi="Times New Roman" w:cs="Times New Roman"/>
          <w:sz w:val="24"/>
          <w:szCs w:val="24"/>
          <w:lang w:eastAsia="pl-PL"/>
        </w:rPr>
        <w:t>Transport posiłków powinien odbywać się samochodem przystosowanym do przewozu żywności, na który Wykonawca posiada odpowiednie dokumenty potwierdzające dostosowanie pojazdu.</w:t>
      </w:r>
    </w:p>
    <w:p w14:paraId="61446D48" w14:textId="0B28B3A5" w:rsidR="00417AE5" w:rsidRPr="00417AE5" w:rsidRDefault="00417AE5" w:rsidP="00930A01">
      <w:pPr>
        <w:numPr>
          <w:ilvl w:val="0"/>
          <w:numId w:val="4"/>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417AE5">
        <w:rPr>
          <w:rFonts w:ascii="Times New Roman" w:eastAsia="Times New Roman" w:hAnsi="Times New Roman" w:cs="Times New Roman"/>
          <w:sz w:val="24"/>
          <w:szCs w:val="24"/>
          <w:lang w:eastAsia="pl-PL"/>
        </w:rPr>
        <w:t xml:space="preserve">Do obowiązku Wykonawcy należeć będzie codzienny odbiór pojemników i odpadów pokonsumpcyjnych niezależnie od ich ilości. Pojemniki zabierane będą w następnym dniu dostawy posiłków. Wykonawca zapewnia mycie i dezynfekcje we własnych pomieszczeniach termosów i opakowań, w których będą dostarczane posiłki, zgodnie </w:t>
      </w:r>
      <w:r w:rsidR="00930A01">
        <w:rPr>
          <w:rFonts w:ascii="Times New Roman" w:eastAsia="Times New Roman" w:hAnsi="Times New Roman" w:cs="Times New Roman"/>
          <w:sz w:val="24"/>
          <w:szCs w:val="24"/>
          <w:lang w:eastAsia="pl-PL"/>
        </w:rPr>
        <w:br/>
      </w:r>
      <w:r w:rsidRPr="00417AE5">
        <w:rPr>
          <w:rFonts w:ascii="Times New Roman" w:eastAsia="Times New Roman" w:hAnsi="Times New Roman" w:cs="Times New Roman"/>
          <w:sz w:val="24"/>
          <w:szCs w:val="24"/>
          <w:lang w:eastAsia="pl-PL"/>
        </w:rPr>
        <w:t>z zasadami i przepisami sanitarnymi i mikrobiologicznymi oraz normami HACCP.</w:t>
      </w:r>
    </w:p>
    <w:p w14:paraId="19214EE8" w14:textId="77777777" w:rsidR="00417AE5" w:rsidRPr="00417AE5" w:rsidRDefault="00417AE5" w:rsidP="00930A01">
      <w:pPr>
        <w:numPr>
          <w:ilvl w:val="0"/>
          <w:numId w:val="4"/>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417AE5">
        <w:rPr>
          <w:rFonts w:ascii="Times New Roman" w:eastAsia="Times New Roman" w:hAnsi="Times New Roman" w:cs="Times New Roman"/>
          <w:sz w:val="24"/>
          <w:szCs w:val="24"/>
          <w:lang w:eastAsia="pl-PL"/>
        </w:rPr>
        <w:t>Wykonawca jest gotowy do realizowania przedmiotu zamówienia w przypadku zakłócenia procesu technologicznego (z przyczyn niezależnych, braku energii elektrycznej, braku wody itp.) wytwarzanych posiłków, jest zobowiązany zapewnić posiłki o tej samej jakości na swój koszt innych źródeł.</w:t>
      </w:r>
    </w:p>
    <w:p w14:paraId="2DDCD567" w14:textId="33806A01" w:rsidR="00417AE5" w:rsidRPr="00417AE5" w:rsidRDefault="00417AE5" w:rsidP="00930A01">
      <w:pPr>
        <w:numPr>
          <w:ilvl w:val="0"/>
          <w:numId w:val="4"/>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417AE5">
        <w:rPr>
          <w:rFonts w:ascii="Times New Roman" w:eastAsia="Times New Roman" w:hAnsi="Times New Roman" w:cs="Times New Roman"/>
          <w:sz w:val="24"/>
          <w:szCs w:val="24"/>
          <w:lang w:eastAsia="pl-PL"/>
        </w:rPr>
        <w:t xml:space="preserve">Ilość wydawanych posiłków uzależniona będzie od frekwencji dzieci w  Szkole. Zamawiający zastrzega sobie prawo do zmiany ilości dzieci i ilości dostarczanych posiłków zgodnie z rzeczywistą potrzebą. Rozliczenia finansowe Wykonawcy usługi </w:t>
      </w:r>
      <w:r w:rsidR="00930A01">
        <w:rPr>
          <w:rFonts w:ascii="Times New Roman" w:eastAsia="Times New Roman" w:hAnsi="Times New Roman" w:cs="Times New Roman"/>
          <w:sz w:val="24"/>
          <w:szCs w:val="24"/>
          <w:lang w:eastAsia="pl-PL"/>
        </w:rPr>
        <w:br/>
      </w:r>
      <w:r w:rsidRPr="00417AE5">
        <w:rPr>
          <w:rFonts w:ascii="Times New Roman" w:eastAsia="Times New Roman" w:hAnsi="Times New Roman" w:cs="Times New Roman"/>
          <w:sz w:val="24"/>
          <w:szCs w:val="24"/>
          <w:lang w:eastAsia="pl-PL"/>
        </w:rPr>
        <w:t>z Zamawiającym odbywać się będzie na podstawie faktycznie dostarczonych posiłków i ceny brutto jednodniowego posiłku dla jednego dziecka. W przypadku wzmożonej zachorowalności lub nieobecności dzieci, zamawiającemu przysługuje prawo do ograniczenia ilości posiłków z zastrzeżeniem dokonania uprzedzenia o takim fakcie wykonawcy.</w:t>
      </w:r>
    </w:p>
    <w:p w14:paraId="0BF38FF6" w14:textId="72811E19" w:rsidR="00417AE5" w:rsidRPr="00417AE5" w:rsidRDefault="00417AE5" w:rsidP="00930A01">
      <w:pPr>
        <w:numPr>
          <w:ilvl w:val="0"/>
          <w:numId w:val="4"/>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417AE5">
        <w:rPr>
          <w:rFonts w:ascii="Times New Roman" w:eastAsia="Times New Roman" w:hAnsi="Times New Roman" w:cs="Times New Roman"/>
          <w:sz w:val="24"/>
          <w:szCs w:val="24"/>
          <w:lang w:eastAsia="pl-PL"/>
        </w:rPr>
        <w:t xml:space="preserve">O liczbie </w:t>
      </w:r>
      <w:r w:rsidR="00373D29" w:rsidRPr="00245F84">
        <w:rPr>
          <w:rFonts w:ascii="Times New Roman" w:eastAsia="Times New Roman" w:hAnsi="Times New Roman" w:cs="Times New Roman"/>
          <w:sz w:val="24"/>
          <w:szCs w:val="24"/>
          <w:lang w:eastAsia="pl-PL"/>
        </w:rPr>
        <w:t>posiłków</w:t>
      </w:r>
      <w:r w:rsidRPr="00417AE5">
        <w:rPr>
          <w:rFonts w:ascii="Times New Roman" w:eastAsia="Times New Roman" w:hAnsi="Times New Roman" w:cs="Times New Roman"/>
          <w:sz w:val="24"/>
          <w:szCs w:val="24"/>
          <w:lang w:eastAsia="pl-PL"/>
        </w:rPr>
        <w:t xml:space="preserve"> na dany dzień Wykonawca będzie informowany  w dniu wykonania usługi, czyli tego samego dnia do godz. </w:t>
      </w:r>
      <w:r w:rsidR="00373D29" w:rsidRPr="00245F84">
        <w:rPr>
          <w:rFonts w:ascii="Times New Roman" w:eastAsia="Times New Roman" w:hAnsi="Times New Roman" w:cs="Times New Roman"/>
          <w:sz w:val="24"/>
          <w:szCs w:val="24"/>
          <w:lang w:eastAsia="pl-PL"/>
        </w:rPr>
        <w:t>8</w:t>
      </w:r>
      <w:r w:rsidRPr="00417AE5">
        <w:rPr>
          <w:rFonts w:ascii="Times New Roman" w:eastAsia="Times New Roman" w:hAnsi="Times New Roman" w:cs="Times New Roman"/>
          <w:sz w:val="24"/>
          <w:szCs w:val="24"/>
          <w:lang w:eastAsia="pl-PL"/>
        </w:rPr>
        <w:t>.</w:t>
      </w:r>
      <w:r w:rsidR="00373D29" w:rsidRPr="00245F84">
        <w:rPr>
          <w:rFonts w:ascii="Times New Roman" w:eastAsia="Times New Roman" w:hAnsi="Times New Roman" w:cs="Times New Roman"/>
          <w:sz w:val="24"/>
          <w:szCs w:val="24"/>
          <w:lang w:eastAsia="pl-PL"/>
        </w:rPr>
        <w:t>3</w:t>
      </w:r>
      <w:r w:rsidRPr="00417AE5">
        <w:rPr>
          <w:rFonts w:ascii="Times New Roman" w:eastAsia="Times New Roman" w:hAnsi="Times New Roman" w:cs="Times New Roman"/>
          <w:sz w:val="24"/>
          <w:szCs w:val="24"/>
          <w:lang w:eastAsia="pl-PL"/>
        </w:rPr>
        <w:t xml:space="preserve">0. </w:t>
      </w:r>
    </w:p>
    <w:p w14:paraId="19E6850B" w14:textId="0448F11F" w:rsidR="00417AE5" w:rsidRDefault="00417AE5" w:rsidP="00930A01">
      <w:pPr>
        <w:numPr>
          <w:ilvl w:val="0"/>
          <w:numId w:val="4"/>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417AE5">
        <w:rPr>
          <w:rFonts w:ascii="Times New Roman" w:eastAsia="Times New Roman" w:hAnsi="Times New Roman" w:cs="Times New Roman"/>
          <w:sz w:val="24"/>
          <w:szCs w:val="24"/>
          <w:lang w:eastAsia="pl-PL"/>
        </w:rPr>
        <w:t>Posiłki powinny być dostarczane do Szk</w:t>
      </w:r>
      <w:r w:rsidR="00373D29" w:rsidRPr="00245F84">
        <w:rPr>
          <w:rFonts w:ascii="Times New Roman" w:eastAsia="Times New Roman" w:hAnsi="Times New Roman" w:cs="Times New Roman"/>
          <w:sz w:val="24"/>
          <w:szCs w:val="24"/>
          <w:lang w:eastAsia="pl-PL"/>
        </w:rPr>
        <w:t>oły</w:t>
      </w:r>
      <w:r w:rsidRPr="00417AE5">
        <w:rPr>
          <w:rFonts w:ascii="Times New Roman" w:eastAsia="Times New Roman" w:hAnsi="Times New Roman" w:cs="Times New Roman"/>
          <w:sz w:val="24"/>
          <w:szCs w:val="24"/>
          <w:lang w:eastAsia="pl-PL"/>
        </w:rPr>
        <w:t xml:space="preserve"> </w:t>
      </w:r>
      <w:r w:rsidR="004421AB">
        <w:rPr>
          <w:rFonts w:ascii="Times New Roman" w:eastAsia="Times New Roman" w:hAnsi="Times New Roman" w:cs="Times New Roman"/>
          <w:sz w:val="24"/>
          <w:szCs w:val="24"/>
          <w:lang w:eastAsia="pl-PL"/>
        </w:rPr>
        <w:t>Podstawowej nr 2 ul. Szkolna 4</w:t>
      </w:r>
      <w:r w:rsidR="00373D29" w:rsidRPr="00245F84">
        <w:rPr>
          <w:rFonts w:ascii="Times New Roman" w:eastAsia="Times New Roman" w:hAnsi="Times New Roman" w:cs="Times New Roman"/>
          <w:sz w:val="24"/>
          <w:szCs w:val="24"/>
          <w:lang w:eastAsia="pl-PL"/>
        </w:rPr>
        <w:t xml:space="preserve"> </w:t>
      </w:r>
      <w:r w:rsidRPr="00417AE5">
        <w:rPr>
          <w:rFonts w:ascii="Times New Roman" w:eastAsia="Times New Roman" w:hAnsi="Times New Roman" w:cs="Times New Roman"/>
          <w:sz w:val="24"/>
          <w:szCs w:val="24"/>
          <w:lang w:eastAsia="pl-PL"/>
        </w:rPr>
        <w:t xml:space="preserve"> w</w:t>
      </w:r>
      <w:r w:rsidR="00373D29" w:rsidRPr="00245F84">
        <w:rPr>
          <w:rFonts w:ascii="Times New Roman" w:eastAsia="Times New Roman" w:hAnsi="Times New Roman" w:cs="Times New Roman"/>
          <w:sz w:val="24"/>
          <w:szCs w:val="24"/>
          <w:lang w:eastAsia="pl-PL"/>
        </w:rPr>
        <w:t xml:space="preserve"> Śremie</w:t>
      </w:r>
      <w:r w:rsidRPr="00417AE5">
        <w:rPr>
          <w:rFonts w:ascii="Times New Roman" w:eastAsia="Times New Roman" w:hAnsi="Times New Roman" w:cs="Times New Roman"/>
          <w:sz w:val="24"/>
          <w:szCs w:val="24"/>
          <w:lang w:eastAsia="pl-PL"/>
        </w:rPr>
        <w:t xml:space="preserve"> w godzinach ustalonych między Zamawiającym a Wykonawcą podczas zawierania szczegółowej umowy. W sytuacjach szczególnych istnieje możliwość zmiany godzin dostarczenia posiłków z jednodniowym wyprzedzeniem zarówno przez Zamawiającego, jak i Wykonawcę.</w:t>
      </w:r>
    </w:p>
    <w:p w14:paraId="468E6156" w14:textId="77777777" w:rsidR="00681CAC" w:rsidRPr="00636378" w:rsidRDefault="00681CAC" w:rsidP="00681CAC">
      <w:pPr>
        <w:numPr>
          <w:ilvl w:val="0"/>
          <w:numId w:val="4"/>
        </w:numPr>
        <w:shd w:val="clear" w:color="auto" w:fill="FFFFFF"/>
        <w:spacing w:before="100" w:beforeAutospacing="1" w:after="100" w:afterAutospacing="1" w:line="240" w:lineRule="auto"/>
        <w:jc w:val="both"/>
        <w:rPr>
          <w:rFonts w:ascii="Times New Roman" w:eastAsia="Times New Roman" w:hAnsi="Times New Roman"/>
          <w:b/>
          <w:sz w:val="24"/>
          <w:szCs w:val="24"/>
          <w:lang w:eastAsia="pl-PL"/>
        </w:rPr>
      </w:pPr>
      <w:r w:rsidRPr="00636378">
        <w:rPr>
          <w:rFonts w:ascii="Times New Roman" w:eastAsia="Times New Roman" w:hAnsi="Times New Roman"/>
          <w:b/>
          <w:sz w:val="24"/>
          <w:szCs w:val="24"/>
          <w:lang w:eastAsia="pl-PL"/>
        </w:rPr>
        <w:t>Cena jednostkowa posiłku powinna zawierać w przypadku zup koszt  tzw. „wsadu do kotła” oraz koszt przygotowania i dostarczania posiłku, a w przypadku drugiego dania pełen koszt przygotowania posiłku. W cenie oferty należy uwzględnić koszt posiłków standardowych i dietetycznych w razie konieczności.</w:t>
      </w:r>
    </w:p>
    <w:p w14:paraId="6DCC02A5" w14:textId="77777777" w:rsidR="00681CAC" w:rsidRPr="00417AE5" w:rsidRDefault="00681CAC" w:rsidP="00681CAC">
      <w:pPr>
        <w:shd w:val="clear" w:color="auto" w:fill="F7FBFC"/>
        <w:spacing w:before="100" w:beforeAutospacing="1" w:after="100" w:afterAutospacing="1" w:line="240" w:lineRule="auto"/>
        <w:ind w:left="720"/>
        <w:jc w:val="both"/>
        <w:rPr>
          <w:rFonts w:ascii="Times New Roman" w:eastAsia="Times New Roman" w:hAnsi="Times New Roman" w:cs="Times New Roman"/>
          <w:sz w:val="24"/>
          <w:szCs w:val="24"/>
          <w:lang w:eastAsia="pl-PL"/>
        </w:rPr>
      </w:pPr>
    </w:p>
    <w:p w14:paraId="0EC74F9B" w14:textId="77777777" w:rsidR="00681CAC" w:rsidRDefault="00681CAC" w:rsidP="00930A01">
      <w:pPr>
        <w:shd w:val="clear" w:color="auto" w:fill="F7FBFC"/>
        <w:spacing w:after="150" w:line="240" w:lineRule="auto"/>
        <w:jc w:val="both"/>
        <w:rPr>
          <w:rFonts w:ascii="Times New Roman" w:eastAsia="Times New Roman" w:hAnsi="Times New Roman" w:cs="Times New Roman"/>
          <w:b/>
          <w:bCs/>
          <w:sz w:val="24"/>
          <w:szCs w:val="24"/>
          <w:lang w:eastAsia="pl-PL"/>
        </w:rPr>
      </w:pPr>
    </w:p>
    <w:p w14:paraId="7EBFDEF8" w14:textId="77777777" w:rsidR="00681CAC" w:rsidRDefault="00681CAC" w:rsidP="00930A01">
      <w:pPr>
        <w:shd w:val="clear" w:color="auto" w:fill="F7FBFC"/>
        <w:spacing w:after="150" w:line="240" w:lineRule="auto"/>
        <w:jc w:val="both"/>
        <w:rPr>
          <w:rFonts w:ascii="Times New Roman" w:eastAsia="Times New Roman" w:hAnsi="Times New Roman" w:cs="Times New Roman"/>
          <w:b/>
          <w:bCs/>
          <w:sz w:val="24"/>
          <w:szCs w:val="24"/>
          <w:lang w:eastAsia="pl-PL"/>
        </w:rPr>
      </w:pPr>
    </w:p>
    <w:p w14:paraId="09B2F63A" w14:textId="0F45AB0E" w:rsidR="00265D04" w:rsidRPr="00265D04" w:rsidRDefault="00265D04" w:rsidP="00930A01">
      <w:pPr>
        <w:shd w:val="clear" w:color="auto" w:fill="F7FBFC"/>
        <w:spacing w:after="150" w:line="240" w:lineRule="auto"/>
        <w:jc w:val="both"/>
        <w:rPr>
          <w:rFonts w:ascii="Times New Roman" w:eastAsia="Times New Roman" w:hAnsi="Times New Roman" w:cs="Times New Roman"/>
          <w:sz w:val="24"/>
          <w:szCs w:val="24"/>
          <w:lang w:eastAsia="pl-PL"/>
        </w:rPr>
      </w:pPr>
      <w:r w:rsidRPr="00265D04">
        <w:rPr>
          <w:rFonts w:ascii="Times New Roman" w:eastAsia="Times New Roman" w:hAnsi="Times New Roman" w:cs="Times New Roman"/>
          <w:b/>
          <w:bCs/>
          <w:sz w:val="24"/>
          <w:szCs w:val="24"/>
          <w:lang w:eastAsia="pl-PL"/>
        </w:rPr>
        <w:t>IV. Warunki udziału w zapytaniu ofertowym:</w:t>
      </w:r>
    </w:p>
    <w:p w14:paraId="319CD129" w14:textId="77777777" w:rsidR="00265D04" w:rsidRPr="00265D04" w:rsidRDefault="00265D04" w:rsidP="00930A01">
      <w:pPr>
        <w:shd w:val="clear" w:color="auto" w:fill="F7FBFC"/>
        <w:spacing w:after="150" w:line="240" w:lineRule="auto"/>
        <w:jc w:val="both"/>
        <w:rPr>
          <w:rFonts w:ascii="Times New Roman" w:eastAsia="Times New Roman" w:hAnsi="Times New Roman" w:cs="Times New Roman"/>
          <w:sz w:val="24"/>
          <w:szCs w:val="24"/>
          <w:lang w:eastAsia="pl-PL"/>
        </w:rPr>
      </w:pPr>
      <w:r w:rsidRPr="00265D04">
        <w:rPr>
          <w:rFonts w:ascii="Times New Roman" w:eastAsia="Times New Roman" w:hAnsi="Times New Roman" w:cs="Times New Roman"/>
          <w:sz w:val="24"/>
          <w:szCs w:val="24"/>
          <w:lang w:eastAsia="pl-PL"/>
        </w:rPr>
        <w:t>Ofertę może złożyć Wykonawca, który:</w:t>
      </w:r>
    </w:p>
    <w:p w14:paraId="6810CD50" w14:textId="102D15C1" w:rsidR="00265D04" w:rsidRPr="00245F84" w:rsidRDefault="00265D04" w:rsidP="00930A01">
      <w:pPr>
        <w:pStyle w:val="Akapitzlist"/>
        <w:numPr>
          <w:ilvl w:val="0"/>
          <w:numId w:val="10"/>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245F84">
        <w:rPr>
          <w:rFonts w:ascii="Times New Roman" w:eastAsia="Times New Roman" w:hAnsi="Times New Roman" w:cs="Times New Roman"/>
          <w:sz w:val="24"/>
          <w:szCs w:val="24"/>
          <w:lang w:eastAsia="pl-PL"/>
        </w:rPr>
        <w:t>Posiadania uprawnie</w:t>
      </w:r>
      <w:r w:rsidR="003824AD" w:rsidRPr="00245F84">
        <w:rPr>
          <w:rFonts w:ascii="Times New Roman" w:eastAsia="Times New Roman" w:hAnsi="Times New Roman" w:cs="Times New Roman"/>
          <w:sz w:val="24"/>
          <w:szCs w:val="24"/>
          <w:lang w:eastAsia="pl-PL"/>
        </w:rPr>
        <w:t>nia</w:t>
      </w:r>
      <w:r w:rsidRPr="00245F84">
        <w:rPr>
          <w:rFonts w:ascii="Times New Roman" w:eastAsia="Times New Roman" w:hAnsi="Times New Roman" w:cs="Times New Roman"/>
          <w:sz w:val="24"/>
          <w:szCs w:val="24"/>
          <w:lang w:eastAsia="pl-PL"/>
        </w:rPr>
        <w:t xml:space="preserve"> do wykonywania określonej działalności lub czynności, jeżeli przepisy prawa nakładają obowiązek ich posiadania tj. posiada aktualne zezwolenia Stacji Sanitarno-Epidemiologicznej stwierdzające spełnienie wymagań higieniczno-zdrowotnych do żywienia zbiorowego oraz możliwości prowadzenia cateringu</w:t>
      </w:r>
    </w:p>
    <w:p w14:paraId="67A15179" w14:textId="77777777" w:rsidR="00265D04" w:rsidRPr="00265D04" w:rsidRDefault="00265D04" w:rsidP="00930A01">
      <w:pPr>
        <w:numPr>
          <w:ilvl w:val="0"/>
          <w:numId w:val="10"/>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265D04">
        <w:rPr>
          <w:rFonts w:ascii="Times New Roman" w:eastAsia="Times New Roman" w:hAnsi="Times New Roman" w:cs="Times New Roman"/>
          <w:sz w:val="24"/>
          <w:szCs w:val="24"/>
          <w:lang w:eastAsia="pl-PL"/>
        </w:rPr>
        <w:t>Posiada niezbędną wiedzę i doświadczenie oraz dysponuje potencjałem technicznym, ekonomicznym i osobami zdolnymi do wykonania zamówienia.</w:t>
      </w:r>
    </w:p>
    <w:p w14:paraId="32BF7FE0" w14:textId="54CDF4F2" w:rsidR="00265D04" w:rsidRPr="00265D04" w:rsidRDefault="00265D04" w:rsidP="00930A01">
      <w:pPr>
        <w:numPr>
          <w:ilvl w:val="0"/>
          <w:numId w:val="10"/>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265D04">
        <w:rPr>
          <w:rFonts w:ascii="Times New Roman" w:eastAsia="Times New Roman" w:hAnsi="Times New Roman" w:cs="Times New Roman"/>
          <w:sz w:val="24"/>
          <w:szCs w:val="24"/>
          <w:lang w:eastAsia="pl-PL"/>
        </w:rPr>
        <w:t>Rozliczy się z Zamawiającym na podstawie faktury VAT</w:t>
      </w:r>
      <w:r w:rsidR="00463A16">
        <w:rPr>
          <w:rFonts w:ascii="Times New Roman" w:eastAsia="Times New Roman" w:hAnsi="Times New Roman" w:cs="Times New Roman"/>
          <w:sz w:val="24"/>
          <w:szCs w:val="24"/>
          <w:lang w:eastAsia="pl-PL"/>
        </w:rPr>
        <w:t>/noty obciążeniowej.</w:t>
      </w:r>
    </w:p>
    <w:p w14:paraId="779983F2" w14:textId="7211191F" w:rsidR="00265D04" w:rsidRPr="00245F84" w:rsidRDefault="00265D04" w:rsidP="00930A01">
      <w:pPr>
        <w:numPr>
          <w:ilvl w:val="0"/>
          <w:numId w:val="10"/>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265D04">
        <w:rPr>
          <w:rFonts w:ascii="Times New Roman" w:eastAsia="Times New Roman" w:hAnsi="Times New Roman" w:cs="Times New Roman"/>
          <w:sz w:val="24"/>
          <w:szCs w:val="24"/>
          <w:lang w:eastAsia="pl-PL"/>
        </w:rPr>
        <w:t>Znajduje się w sytuacji ekonomicznej i finansowej zapewniającej wykonanie zamówienia.</w:t>
      </w:r>
    </w:p>
    <w:p w14:paraId="322BDCDB" w14:textId="77777777" w:rsidR="003824AD" w:rsidRPr="003824AD" w:rsidRDefault="003824AD" w:rsidP="00930A01">
      <w:pPr>
        <w:shd w:val="clear" w:color="auto" w:fill="F7FBFC"/>
        <w:spacing w:after="150" w:line="240" w:lineRule="auto"/>
        <w:jc w:val="both"/>
        <w:rPr>
          <w:rFonts w:ascii="Times New Roman" w:eastAsia="Times New Roman" w:hAnsi="Times New Roman" w:cs="Times New Roman"/>
          <w:sz w:val="24"/>
          <w:szCs w:val="24"/>
          <w:lang w:eastAsia="pl-PL"/>
        </w:rPr>
      </w:pPr>
      <w:r w:rsidRPr="003824AD">
        <w:rPr>
          <w:rFonts w:ascii="Times New Roman" w:eastAsia="Times New Roman" w:hAnsi="Times New Roman" w:cs="Times New Roman"/>
          <w:b/>
          <w:bCs/>
          <w:sz w:val="24"/>
          <w:szCs w:val="24"/>
          <w:lang w:eastAsia="pl-PL"/>
        </w:rPr>
        <w:t>V. Zakres wykluczenia wykonawców w przedmiotowym zapytaniu ofertowym:</w:t>
      </w:r>
    </w:p>
    <w:p w14:paraId="57C49047" w14:textId="606F7084" w:rsidR="003824AD" w:rsidRPr="003824AD" w:rsidRDefault="003824AD" w:rsidP="00930A01">
      <w:pPr>
        <w:shd w:val="clear" w:color="auto" w:fill="F7FBFC"/>
        <w:spacing w:after="150" w:line="240" w:lineRule="auto"/>
        <w:jc w:val="both"/>
        <w:rPr>
          <w:rFonts w:ascii="Times New Roman" w:eastAsia="Times New Roman" w:hAnsi="Times New Roman" w:cs="Times New Roman"/>
          <w:sz w:val="24"/>
          <w:szCs w:val="24"/>
          <w:lang w:eastAsia="pl-PL"/>
        </w:rPr>
      </w:pPr>
      <w:r w:rsidRPr="003824AD">
        <w:rPr>
          <w:rFonts w:ascii="Times New Roman" w:eastAsia="Times New Roman" w:hAnsi="Times New Roman" w:cs="Times New Roman"/>
          <w:sz w:val="24"/>
          <w:szCs w:val="24"/>
          <w:lang w:eastAsia="pl-PL"/>
        </w:rPr>
        <w:t xml:space="preserve">Zamawiający nie może udzielać zamówienia podmiotom powiązanym z nim osobowo lub kapitałowo. Przez powiązania kapitałowe lub osobowe rozumie się wzajemne powiązania między Zamawiającym lub osobami upoważnionymi do zaciągania zobowiązań w imieniu Zamawiającego lub osobami wykonującymi w imieniu Zamawiającego czynności związane </w:t>
      </w:r>
      <w:r w:rsidR="00930A01">
        <w:rPr>
          <w:rFonts w:ascii="Times New Roman" w:eastAsia="Times New Roman" w:hAnsi="Times New Roman" w:cs="Times New Roman"/>
          <w:sz w:val="24"/>
          <w:szCs w:val="24"/>
          <w:lang w:eastAsia="pl-PL"/>
        </w:rPr>
        <w:br/>
      </w:r>
      <w:r w:rsidRPr="003824AD">
        <w:rPr>
          <w:rFonts w:ascii="Times New Roman" w:eastAsia="Times New Roman" w:hAnsi="Times New Roman" w:cs="Times New Roman"/>
          <w:sz w:val="24"/>
          <w:szCs w:val="24"/>
          <w:lang w:eastAsia="pl-PL"/>
        </w:rPr>
        <w:t>z przygotowaniem i przeprowadzeniem procedury wyboru Wykonawcy a Wykonawcą, polegające w szczególności na:</w:t>
      </w:r>
    </w:p>
    <w:p w14:paraId="2ADFE204" w14:textId="77777777" w:rsidR="003824AD" w:rsidRPr="003824AD" w:rsidRDefault="003824AD" w:rsidP="00930A01">
      <w:pPr>
        <w:numPr>
          <w:ilvl w:val="0"/>
          <w:numId w:val="6"/>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3824AD">
        <w:rPr>
          <w:rFonts w:ascii="Times New Roman" w:eastAsia="Times New Roman" w:hAnsi="Times New Roman" w:cs="Times New Roman"/>
          <w:sz w:val="24"/>
          <w:szCs w:val="24"/>
          <w:lang w:eastAsia="pl-PL"/>
        </w:rPr>
        <w:t>Uczestniczeniu w spółce jako wspólnik spółki cywilnej lub spółki osobowej;</w:t>
      </w:r>
    </w:p>
    <w:p w14:paraId="69EE6E58" w14:textId="77777777" w:rsidR="003824AD" w:rsidRPr="003824AD" w:rsidRDefault="003824AD" w:rsidP="00930A01">
      <w:pPr>
        <w:numPr>
          <w:ilvl w:val="0"/>
          <w:numId w:val="6"/>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3824AD">
        <w:rPr>
          <w:rFonts w:ascii="Times New Roman" w:eastAsia="Times New Roman" w:hAnsi="Times New Roman" w:cs="Times New Roman"/>
          <w:sz w:val="24"/>
          <w:szCs w:val="24"/>
          <w:lang w:eastAsia="pl-PL"/>
        </w:rPr>
        <w:t> Posiadaniu co najmniej 10% udziałów lub akcji</w:t>
      </w:r>
    </w:p>
    <w:p w14:paraId="7B0C1D54" w14:textId="77777777" w:rsidR="003824AD" w:rsidRPr="003824AD" w:rsidRDefault="003824AD" w:rsidP="00930A01">
      <w:pPr>
        <w:numPr>
          <w:ilvl w:val="0"/>
          <w:numId w:val="6"/>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3824AD">
        <w:rPr>
          <w:rFonts w:ascii="Times New Roman" w:eastAsia="Times New Roman" w:hAnsi="Times New Roman" w:cs="Times New Roman"/>
          <w:sz w:val="24"/>
          <w:szCs w:val="24"/>
          <w:lang w:eastAsia="pl-PL"/>
        </w:rPr>
        <w:t>Pełnieniu funkcji członka organu nadzorczego lub zarządzającego, prokurenta, pełnomocnika;</w:t>
      </w:r>
    </w:p>
    <w:p w14:paraId="1ACE06EB" w14:textId="77777777" w:rsidR="003824AD" w:rsidRPr="003824AD" w:rsidRDefault="003824AD" w:rsidP="00930A01">
      <w:pPr>
        <w:numPr>
          <w:ilvl w:val="0"/>
          <w:numId w:val="6"/>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3824AD">
        <w:rPr>
          <w:rFonts w:ascii="Times New Roman" w:eastAsia="Times New Roman" w:hAnsi="Times New Roman" w:cs="Times New Roman"/>
          <w:sz w:val="24"/>
          <w:szCs w:val="24"/>
          <w:lang w:eastAsia="pl-PL"/>
        </w:rPr>
        <w:t>Pozostawaniu w związku małżeńskim, w stosunku pokrewieństwa lub powinowactwa w linii prostej, pokrewieństwa lub powinowactwa w linii bocznej do drugiego stopnia lub w stosunku przysposobienia opieki lub kurateli. W ofercie wykonawca winien złożyć oświadczenie o braku ww. powiązań (Załącznik Nr 2 Zapytania Ofertowego)</w:t>
      </w:r>
    </w:p>
    <w:p w14:paraId="6CEC3252" w14:textId="77777777" w:rsidR="003824AD" w:rsidRPr="003824AD" w:rsidRDefault="003824AD" w:rsidP="00930A01">
      <w:pPr>
        <w:shd w:val="clear" w:color="auto" w:fill="F7FBFC"/>
        <w:spacing w:after="150" w:line="240" w:lineRule="auto"/>
        <w:jc w:val="both"/>
        <w:rPr>
          <w:rFonts w:ascii="Times New Roman" w:eastAsia="Times New Roman" w:hAnsi="Times New Roman" w:cs="Times New Roman"/>
          <w:sz w:val="24"/>
          <w:szCs w:val="24"/>
          <w:lang w:eastAsia="pl-PL"/>
        </w:rPr>
      </w:pPr>
      <w:r w:rsidRPr="003824AD">
        <w:rPr>
          <w:rFonts w:ascii="Times New Roman" w:eastAsia="Times New Roman" w:hAnsi="Times New Roman" w:cs="Times New Roman"/>
          <w:b/>
          <w:bCs/>
          <w:sz w:val="24"/>
          <w:szCs w:val="24"/>
          <w:lang w:eastAsia="pl-PL"/>
        </w:rPr>
        <w:t>VI. Zamawiający nie dopuszcza możliwości składania ofert częściowych.</w:t>
      </w:r>
    </w:p>
    <w:p w14:paraId="4AF5C3BF" w14:textId="77777777" w:rsidR="003824AD" w:rsidRPr="003824AD" w:rsidRDefault="003824AD" w:rsidP="00930A01">
      <w:pPr>
        <w:shd w:val="clear" w:color="auto" w:fill="F7FBFC"/>
        <w:spacing w:after="150" w:line="240" w:lineRule="auto"/>
        <w:jc w:val="both"/>
        <w:rPr>
          <w:rFonts w:ascii="Times New Roman" w:eastAsia="Times New Roman" w:hAnsi="Times New Roman" w:cs="Times New Roman"/>
          <w:sz w:val="24"/>
          <w:szCs w:val="24"/>
          <w:lang w:eastAsia="pl-PL"/>
        </w:rPr>
      </w:pPr>
      <w:r w:rsidRPr="003824AD">
        <w:rPr>
          <w:rFonts w:ascii="Times New Roman" w:eastAsia="Times New Roman" w:hAnsi="Times New Roman" w:cs="Times New Roman"/>
          <w:b/>
          <w:bCs/>
          <w:sz w:val="24"/>
          <w:szCs w:val="24"/>
          <w:lang w:eastAsia="pl-PL"/>
        </w:rPr>
        <w:t>VII. Sposób obliczania ceny oferty:</w:t>
      </w:r>
    </w:p>
    <w:p w14:paraId="51634D87" w14:textId="77777777" w:rsidR="003824AD" w:rsidRPr="003824AD" w:rsidRDefault="003824AD" w:rsidP="00930A01">
      <w:pPr>
        <w:shd w:val="clear" w:color="auto" w:fill="F7FBFC"/>
        <w:spacing w:after="150" w:line="240" w:lineRule="auto"/>
        <w:jc w:val="both"/>
        <w:rPr>
          <w:rFonts w:ascii="Times New Roman" w:eastAsia="Times New Roman" w:hAnsi="Times New Roman" w:cs="Times New Roman"/>
          <w:sz w:val="24"/>
          <w:szCs w:val="24"/>
          <w:lang w:eastAsia="pl-PL"/>
        </w:rPr>
      </w:pPr>
      <w:r w:rsidRPr="003824AD">
        <w:rPr>
          <w:rFonts w:ascii="Times New Roman" w:eastAsia="Times New Roman" w:hAnsi="Times New Roman" w:cs="Times New Roman"/>
          <w:sz w:val="24"/>
          <w:szCs w:val="24"/>
          <w:lang w:eastAsia="pl-PL"/>
        </w:rPr>
        <w:t>Cena oferty musi być podana w walucie PLN cyfrowo i słownie.</w:t>
      </w:r>
    </w:p>
    <w:p w14:paraId="69A21765" w14:textId="05F751ED" w:rsidR="003824AD" w:rsidRPr="003824AD" w:rsidRDefault="003824AD" w:rsidP="00930A01">
      <w:pPr>
        <w:shd w:val="clear" w:color="auto" w:fill="F7FBFC"/>
        <w:spacing w:after="150" w:line="240" w:lineRule="auto"/>
        <w:jc w:val="both"/>
        <w:rPr>
          <w:rFonts w:ascii="Times New Roman" w:eastAsia="Times New Roman" w:hAnsi="Times New Roman" w:cs="Times New Roman"/>
          <w:sz w:val="24"/>
          <w:szCs w:val="24"/>
          <w:lang w:eastAsia="pl-PL"/>
        </w:rPr>
      </w:pPr>
      <w:r w:rsidRPr="003824AD">
        <w:rPr>
          <w:rFonts w:ascii="Times New Roman" w:eastAsia="Times New Roman" w:hAnsi="Times New Roman" w:cs="Times New Roman"/>
          <w:sz w:val="24"/>
          <w:szCs w:val="24"/>
          <w:lang w:eastAsia="pl-PL"/>
        </w:rPr>
        <w:t>Należy podać cenę netto, podatek VAT i cenę brutto za </w:t>
      </w:r>
      <w:r w:rsidRPr="00245F84">
        <w:rPr>
          <w:rFonts w:ascii="Times New Roman" w:eastAsia="Times New Roman" w:hAnsi="Times New Roman" w:cs="Times New Roman"/>
          <w:sz w:val="24"/>
          <w:szCs w:val="24"/>
          <w:lang w:eastAsia="pl-PL"/>
        </w:rPr>
        <w:t xml:space="preserve">zupę </w:t>
      </w:r>
      <w:r w:rsidRPr="003824AD">
        <w:rPr>
          <w:rFonts w:ascii="Times New Roman" w:eastAsia="Times New Roman" w:hAnsi="Times New Roman" w:cs="Times New Roman"/>
          <w:sz w:val="24"/>
          <w:szCs w:val="24"/>
          <w:lang w:eastAsia="pl-PL"/>
        </w:rPr>
        <w:t xml:space="preserve"> oraz obiad dwudaniowy dla uczniów Szkoły zgodnie z przedmiotem zamówienia. Cena podana w ofercie powinna obejmować wszystkie koszty i składniki związane z wykonaniem zamówienia. Cena nie będzie mogła ulec zwiększeniu przez cały okres trwania umowy. Wykonawca nie będzie mógł żądać dodatkowej zapłaty, jeżeli na etapie realizacji okaże się, ze nie uwzględnił wszystkich elementów niezbędnych do kompleksowego wykonania przedmiotu niniejszego zamówienia.</w:t>
      </w:r>
    </w:p>
    <w:p w14:paraId="0A68785A" w14:textId="77777777" w:rsidR="003824AD" w:rsidRPr="003824AD" w:rsidRDefault="003824AD" w:rsidP="00930A01">
      <w:pPr>
        <w:shd w:val="clear" w:color="auto" w:fill="F7FBFC"/>
        <w:spacing w:after="150" w:line="240" w:lineRule="auto"/>
        <w:jc w:val="both"/>
        <w:rPr>
          <w:rFonts w:ascii="Times New Roman" w:eastAsia="Times New Roman" w:hAnsi="Times New Roman" w:cs="Times New Roman"/>
          <w:sz w:val="24"/>
          <w:szCs w:val="24"/>
          <w:lang w:eastAsia="pl-PL"/>
        </w:rPr>
      </w:pPr>
      <w:r w:rsidRPr="003824AD">
        <w:rPr>
          <w:rFonts w:ascii="Times New Roman" w:eastAsia="Times New Roman" w:hAnsi="Times New Roman" w:cs="Times New Roman"/>
          <w:sz w:val="24"/>
          <w:szCs w:val="24"/>
          <w:lang w:eastAsia="pl-PL"/>
        </w:rPr>
        <w:t> </w:t>
      </w:r>
    </w:p>
    <w:p w14:paraId="64DDD56E" w14:textId="77777777" w:rsidR="003824AD" w:rsidRPr="003824AD" w:rsidRDefault="003824AD" w:rsidP="00930A01">
      <w:pPr>
        <w:shd w:val="clear" w:color="auto" w:fill="F7FBFC"/>
        <w:spacing w:after="150" w:line="240" w:lineRule="auto"/>
        <w:jc w:val="both"/>
        <w:rPr>
          <w:rFonts w:ascii="Times New Roman" w:eastAsia="Times New Roman" w:hAnsi="Times New Roman" w:cs="Times New Roman"/>
          <w:sz w:val="24"/>
          <w:szCs w:val="24"/>
          <w:lang w:eastAsia="pl-PL"/>
        </w:rPr>
      </w:pPr>
      <w:r w:rsidRPr="003824AD">
        <w:rPr>
          <w:rFonts w:ascii="Times New Roman" w:eastAsia="Times New Roman" w:hAnsi="Times New Roman" w:cs="Times New Roman"/>
          <w:b/>
          <w:bCs/>
          <w:sz w:val="24"/>
          <w:szCs w:val="24"/>
          <w:lang w:eastAsia="pl-PL"/>
        </w:rPr>
        <w:t>VIII. Kryterium wyboru oferty:</w:t>
      </w:r>
    </w:p>
    <w:p w14:paraId="2D51DAC4" w14:textId="77777777" w:rsidR="003824AD" w:rsidRPr="003824AD" w:rsidRDefault="003824AD" w:rsidP="00930A01">
      <w:pPr>
        <w:shd w:val="clear" w:color="auto" w:fill="F7FBFC"/>
        <w:spacing w:after="150" w:line="240" w:lineRule="auto"/>
        <w:jc w:val="both"/>
        <w:rPr>
          <w:rFonts w:ascii="Times New Roman" w:eastAsia="Times New Roman" w:hAnsi="Times New Roman" w:cs="Times New Roman"/>
          <w:sz w:val="24"/>
          <w:szCs w:val="24"/>
          <w:lang w:eastAsia="pl-PL"/>
        </w:rPr>
      </w:pPr>
      <w:r w:rsidRPr="003824AD">
        <w:rPr>
          <w:rFonts w:ascii="Times New Roman" w:eastAsia="Times New Roman" w:hAnsi="Times New Roman" w:cs="Times New Roman"/>
          <w:sz w:val="24"/>
          <w:szCs w:val="24"/>
          <w:lang w:eastAsia="pl-PL"/>
        </w:rPr>
        <w:lastRenderedPageBreak/>
        <w:t>Przy wyborze oferty Zamawiający kierować się będzie następującymi kryteriami:</w:t>
      </w:r>
    </w:p>
    <w:p w14:paraId="38426A12" w14:textId="06625414" w:rsidR="003824AD" w:rsidRPr="003824AD" w:rsidRDefault="003824AD" w:rsidP="00930A01">
      <w:pPr>
        <w:shd w:val="clear" w:color="auto" w:fill="F7FBFC"/>
        <w:spacing w:after="150" w:line="240" w:lineRule="auto"/>
        <w:jc w:val="both"/>
        <w:rPr>
          <w:rFonts w:ascii="Times New Roman" w:eastAsia="Times New Roman" w:hAnsi="Times New Roman" w:cs="Times New Roman"/>
          <w:sz w:val="24"/>
          <w:szCs w:val="24"/>
          <w:lang w:eastAsia="pl-PL"/>
        </w:rPr>
      </w:pPr>
      <w:r w:rsidRPr="003824AD">
        <w:rPr>
          <w:rFonts w:ascii="Times New Roman" w:eastAsia="Times New Roman" w:hAnsi="Times New Roman" w:cs="Times New Roman"/>
          <w:sz w:val="24"/>
          <w:szCs w:val="24"/>
          <w:lang w:eastAsia="pl-PL"/>
        </w:rPr>
        <w:t xml:space="preserve">- </w:t>
      </w:r>
      <w:r w:rsidRPr="00245F84">
        <w:rPr>
          <w:rFonts w:ascii="Times New Roman" w:eastAsia="Times New Roman" w:hAnsi="Times New Roman" w:cs="Times New Roman"/>
          <w:sz w:val="24"/>
          <w:szCs w:val="24"/>
          <w:lang w:eastAsia="pl-PL"/>
        </w:rPr>
        <w:t xml:space="preserve">cena oferty – </w:t>
      </w:r>
      <w:r w:rsidR="00342959">
        <w:rPr>
          <w:rFonts w:ascii="Times New Roman" w:eastAsia="Times New Roman" w:hAnsi="Times New Roman" w:cs="Times New Roman"/>
          <w:sz w:val="24"/>
          <w:szCs w:val="24"/>
          <w:lang w:eastAsia="pl-PL"/>
        </w:rPr>
        <w:t>koszt</w:t>
      </w:r>
      <w:r w:rsidRPr="00245F84">
        <w:rPr>
          <w:rFonts w:ascii="Times New Roman" w:eastAsia="Times New Roman" w:hAnsi="Times New Roman" w:cs="Times New Roman"/>
          <w:sz w:val="24"/>
          <w:szCs w:val="24"/>
          <w:lang w:eastAsia="pl-PL"/>
        </w:rPr>
        <w:t xml:space="preserve"> „wsadu do kotła” w stosunku do kosztów pozostałych</w:t>
      </w:r>
      <w:r w:rsidR="00342959">
        <w:rPr>
          <w:rFonts w:ascii="Times New Roman" w:eastAsia="Times New Roman" w:hAnsi="Times New Roman" w:cs="Times New Roman"/>
          <w:sz w:val="24"/>
          <w:szCs w:val="24"/>
          <w:lang w:eastAsia="pl-PL"/>
        </w:rPr>
        <w:t xml:space="preserve"> powinien być &gt;1</w:t>
      </w:r>
    </w:p>
    <w:p w14:paraId="3DA85375" w14:textId="77777777" w:rsidR="00681CAC" w:rsidRDefault="00681CAC" w:rsidP="004426D2">
      <w:pPr>
        <w:pStyle w:val="Tekstpodstawowywcity31"/>
        <w:spacing w:after="0"/>
        <w:ind w:left="0"/>
        <w:rPr>
          <w:b/>
          <w:bCs/>
          <w:sz w:val="24"/>
          <w:szCs w:val="24"/>
          <w:lang w:val="pl-PL" w:eastAsia="pl-PL"/>
        </w:rPr>
      </w:pPr>
    </w:p>
    <w:p w14:paraId="0FCA0D0E" w14:textId="77777777" w:rsidR="00681CAC" w:rsidRDefault="00681CAC" w:rsidP="004426D2">
      <w:pPr>
        <w:pStyle w:val="Tekstpodstawowywcity31"/>
        <w:spacing w:after="0"/>
        <w:ind w:left="0"/>
        <w:rPr>
          <w:b/>
          <w:bCs/>
          <w:sz w:val="24"/>
          <w:szCs w:val="24"/>
          <w:lang w:val="pl-PL" w:eastAsia="pl-PL"/>
        </w:rPr>
      </w:pPr>
    </w:p>
    <w:p w14:paraId="4BEE6C07" w14:textId="7D967316" w:rsidR="004426D2" w:rsidRPr="00B914C7" w:rsidRDefault="004426D2" w:rsidP="004426D2">
      <w:pPr>
        <w:pStyle w:val="Tekstpodstawowywcity31"/>
        <w:spacing w:after="0"/>
        <w:ind w:left="0"/>
      </w:pPr>
      <w:r w:rsidRPr="00B914C7">
        <w:rPr>
          <w:b/>
          <w:bCs/>
          <w:sz w:val="24"/>
          <w:szCs w:val="24"/>
          <w:lang w:val="pl-PL" w:eastAsia="pl-PL"/>
        </w:rPr>
        <w:t>IX</w:t>
      </w:r>
      <w:r w:rsidRPr="00B914C7">
        <w:rPr>
          <w:b/>
          <w:bCs/>
          <w:sz w:val="24"/>
          <w:szCs w:val="24"/>
          <w:lang w:eastAsia="pl-PL"/>
        </w:rPr>
        <w:t>.</w:t>
      </w:r>
      <w:r w:rsidRPr="00B914C7">
        <w:rPr>
          <w:b/>
          <w:sz w:val="24"/>
          <w:szCs w:val="24"/>
        </w:rPr>
        <w:t xml:space="preserve"> Zasady płatności:</w:t>
      </w:r>
    </w:p>
    <w:p w14:paraId="14B337F7" w14:textId="77777777" w:rsidR="004426D2" w:rsidRPr="00B914C7" w:rsidRDefault="004426D2" w:rsidP="004426D2">
      <w:pPr>
        <w:pStyle w:val="Tekstpodstawowywcity31"/>
        <w:spacing w:after="0"/>
        <w:ind w:left="340"/>
      </w:pPr>
    </w:p>
    <w:p w14:paraId="3A76B607" w14:textId="77777777" w:rsidR="004426D2" w:rsidRPr="00B914C7" w:rsidRDefault="004426D2" w:rsidP="004426D2">
      <w:pPr>
        <w:pStyle w:val="Tekstpodstawowywcity31"/>
        <w:spacing w:after="0"/>
        <w:ind w:left="340" w:hanging="340"/>
        <w:jc w:val="both"/>
      </w:pPr>
      <w:r w:rsidRPr="00B914C7">
        <w:rPr>
          <w:sz w:val="24"/>
          <w:szCs w:val="24"/>
        </w:rPr>
        <w:tab/>
        <w:t xml:space="preserve">Zapłata zostanie dokonana z zastosowaniem mechanizmu podzielonej płatności, przelewem </w:t>
      </w:r>
      <w:r w:rsidRPr="00B914C7">
        <w:rPr>
          <w:sz w:val="24"/>
          <w:szCs w:val="24"/>
          <w:lang w:val="pl-PL"/>
        </w:rPr>
        <w:t xml:space="preserve">do 14 </w:t>
      </w:r>
      <w:r w:rsidRPr="00B914C7">
        <w:rPr>
          <w:sz w:val="24"/>
          <w:szCs w:val="24"/>
        </w:rPr>
        <w:t xml:space="preserve">dni od dnia otrzymania prawidłowo wystawionej faktury na rachunek bankowy wykonawcy podany na fakturze. Jeżeli wskazany przez wykonawcę na fakturze rachunek bankowy nie jest rachunkiem rozliczeniowym i nie został umieszczony na białej liście podatników VAT, zamawiający informuje wykonawcę o wstrzymaniu płatności do czasu przedłożenia prawidłowego numeru rachunku rozliczeniowego. </w:t>
      </w:r>
    </w:p>
    <w:p w14:paraId="77320654" w14:textId="77777777" w:rsidR="004426D2" w:rsidRPr="00B914C7" w:rsidRDefault="004426D2" w:rsidP="004426D2">
      <w:pPr>
        <w:pStyle w:val="Tekstpodstawowywcity31"/>
        <w:spacing w:after="0"/>
        <w:ind w:left="340" w:hanging="340"/>
        <w:jc w:val="both"/>
        <w:rPr>
          <w:sz w:val="24"/>
          <w:szCs w:val="24"/>
        </w:rPr>
      </w:pPr>
      <w:r w:rsidRPr="00B914C7">
        <w:rPr>
          <w:sz w:val="24"/>
          <w:szCs w:val="24"/>
        </w:rPr>
        <w:tab/>
        <w:t xml:space="preserve">Zamawiający nie ponosi odpowiedzialności za płatność po terminie określonym  w zamówieniu spowodowaną brakiem możliwości dokonania płatności z zastosowaniem mechanizmu podzielonej płatności w szczególności związanym z brakiem właściwego rachunku rozliczeniowego na fakturze. Termin płatności uważa się za zachowany w dniu obciążenia rachunku bankowego zamawiającego. </w:t>
      </w:r>
    </w:p>
    <w:p w14:paraId="66EBF859" w14:textId="04064F9A" w:rsidR="003824AD" w:rsidRPr="003824AD" w:rsidRDefault="003824AD" w:rsidP="00930A01">
      <w:pPr>
        <w:shd w:val="clear" w:color="auto" w:fill="F7FBFC"/>
        <w:spacing w:after="150" w:line="240" w:lineRule="auto"/>
        <w:jc w:val="both"/>
        <w:rPr>
          <w:rFonts w:ascii="Times New Roman" w:eastAsia="Times New Roman" w:hAnsi="Times New Roman" w:cs="Times New Roman"/>
          <w:sz w:val="24"/>
          <w:szCs w:val="24"/>
          <w:lang w:eastAsia="pl-PL"/>
        </w:rPr>
      </w:pPr>
    </w:p>
    <w:p w14:paraId="7FB8FD9D" w14:textId="4BEAF8C7" w:rsidR="003824AD" w:rsidRPr="003824AD" w:rsidRDefault="004426D2" w:rsidP="00930A01">
      <w:pPr>
        <w:shd w:val="clear" w:color="auto" w:fill="F7FBFC"/>
        <w:spacing w:after="15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X</w:t>
      </w:r>
      <w:r w:rsidR="003824AD" w:rsidRPr="003824AD">
        <w:rPr>
          <w:rFonts w:ascii="Times New Roman" w:eastAsia="Times New Roman" w:hAnsi="Times New Roman" w:cs="Times New Roman"/>
          <w:b/>
          <w:bCs/>
          <w:sz w:val="24"/>
          <w:szCs w:val="24"/>
          <w:lang w:eastAsia="pl-PL"/>
        </w:rPr>
        <w:t>. Sposób przygotowania oferty:</w:t>
      </w:r>
    </w:p>
    <w:p w14:paraId="6F84034E" w14:textId="77777777" w:rsidR="00E82D40" w:rsidRDefault="003824AD" w:rsidP="00E82D40">
      <w:pPr>
        <w:numPr>
          <w:ilvl w:val="0"/>
          <w:numId w:val="18"/>
        </w:numPr>
        <w:shd w:val="clear" w:color="auto" w:fill="FFFFFF"/>
        <w:spacing w:before="100" w:beforeAutospacing="1" w:after="100" w:afterAutospacing="1" w:line="240" w:lineRule="auto"/>
        <w:jc w:val="both"/>
        <w:rPr>
          <w:rFonts w:ascii="Times New Roman" w:eastAsia="Times New Roman" w:hAnsi="Times New Roman"/>
          <w:sz w:val="24"/>
          <w:szCs w:val="24"/>
          <w:lang w:eastAsia="pl-PL"/>
        </w:rPr>
      </w:pPr>
      <w:r w:rsidRPr="003824AD">
        <w:rPr>
          <w:rFonts w:ascii="Times New Roman" w:eastAsia="Times New Roman" w:hAnsi="Times New Roman" w:cs="Times New Roman"/>
          <w:sz w:val="24"/>
          <w:szCs w:val="24"/>
          <w:lang w:eastAsia="pl-PL"/>
        </w:rPr>
        <w:t>Oferta powinna posiadać datę sporządzenia, adres oferenta, numer telefonu, NIP, podpis Wykonawcy oraz powinna zawierać następujące dokumenty:</w:t>
      </w:r>
      <w:r w:rsidR="00E82D40" w:rsidRPr="00E82D40">
        <w:rPr>
          <w:rFonts w:ascii="Times New Roman" w:eastAsia="Times New Roman" w:hAnsi="Times New Roman"/>
          <w:sz w:val="24"/>
          <w:szCs w:val="24"/>
          <w:lang w:eastAsia="pl-PL"/>
        </w:rPr>
        <w:t xml:space="preserve"> </w:t>
      </w:r>
    </w:p>
    <w:p w14:paraId="347BA023" w14:textId="5DF3DD77" w:rsidR="00E82D40" w:rsidRPr="005102C9" w:rsidRDefault="00E82D40" w:rsidP="00E82D40">
      <w:pPr>
        <w:numPr>
          <w:ilvl w:val="0"/>
          <w:numId w:val="18"/>
        </w:numPr>
        <w:shd w:val="clear" w:color="auto" w:fill="FFFFFF"/>
        <w:spacing w:before="100" w:beforeAutospacing="1" w:after="100" w:afterAutospacing="1" w:line="240" w:lineRule="auto"/>
        <w:jc w:val="both"/>
        <w:rPr>
          <w:rFonts w:ascii="Times New Roman" w:eastAsia="Times New Roman" w:hAnsi="Times New Roman"/>
          <w:sz w:val="24"/>
          <w:szCs w:val="24"/>
          <w:lang w:eastAsia="pl-PL"/>
        </w:rPr>
      </w:pPr>
      <w:r w:rsidRPr="005102C9">
        <w:rPr>
          <w:rFonts w:ascii="Times New Roman" w:eastAsia="Times New Roman" w:hAnsi="Times New Roman"/>
          <w:sz w:val="24"/>
          <w:szCs w:val="24"/>
          <w:lang w:eastAsia="pl-PL"/>
        </w:rPr>
        <w:t>Oświadczenie Wykonawcy (</w:t>
      </w:r>
      <w:r w:rsidRPr="005102C9">
        <w:rPr>
          <w:rFonts w:ascii="Times New Roman" w:eastAsia="Times New Roman" w:hAnsi="Times New Roman"/>
          <w:b/>
          <w:i/>
          <w:sz w:val="24"/>
          <w:szCs w:val="24"/>
          <w:lang w:eastAsia="pl-PL"/>
        </w:rPr>
        <w:t xml:space="preserve">Załącznik Nr </w:t>
      </w:r>
      <w:r>
        <w:rPr>
          <w:rFonts w:ascii="Times New Roman" w:eastAsia="Times New Roman" w:hAnsi="Times New Roman"/>
          <w:b/>
          <w:i/>
          <w:sz w:val="24"/>
          <w:szCs w:val="24"/>
          <w:lang w:eastAsia="pl-PL"/>
        </w:rPr>
        <w:t>1</w:t>
      </w:r>
      <w:r w:rsidRPr="005102C9">
        <w:rPr>
          <w:rFonts w:ascii="Times New Roman" w:eastAsia="Times New Roman" w:hAnsi="Times New Roman"/>
          <w:sz w:val="24"/>
          <w:szCs w:val="24"/>
          <w:lang w:eastAsia="pl-PL"/>
        </w:rPr>
        <w:t xml:space="preserve"> do zapytania ofertowego).</w:t>
      </w:r>
    </w:p>
    <w:p w14:paraId="05BB2EBE" w14:textId="77777777" w:rsidR="00E82D40" w:rsidRDefault="00E82D40" w:rsidP="00E82D40">
      <w:pPr>
        <w:numPr>
          <w:ilvl w:val="0"/>
          <w:numId w:val="18"/>
        </w:numPr>
        <w:shd w:val="clear" w:color="auto" w:fill="FFFFFF"/>
        <w:spacing w:before="100" w:beforeAutospacing="1" w:after="100" w:afterAutospacing="1" w:line="240" w:lineRule="auto"/>
        <w:jc w:val="both"/>
        <w:rPr>
          <w:rFonts w:ascii="Times New Roman" w:eastAsia="Times New Roman" w:hAnsi="Times New Roman"/>
          <w:sz w:val="24"/>
          <w:szCs w:val="24"/>
          <w:lang w:eastAsia="pl-PL"/>
        </w:rPr>
      </w:pPr>
      <w:r w:rsidRPr="005102C9">
        <w:rPr>
          <w:rFonts w:ascii="Times New Roman" w:eastAsia="Times New Roman" w:hAnsi="Times New Roman"/>
          <w:sz w:val="24"/>
          <w:szCs w:val="24"/>
          <w:lang w:eastAsia="pl-PL"/>
        </w:rPr>
        <w:t>Oświadczenie</w:t>
      </w:r>
      <w:r>
        <w:rPr>
          <w:rFonts w:ascii="Times New Roman" w:eastAsia="Times New Roman" w:hAnsi="Times New Roman"/>
          <w:sz w:val="24"/>
          <w:szCs w:val="24"/>
          <w:lang w:eastAsia="pl-PL"/>
        </w:rPr>
        <w:t xml:space="preserve"> Wykonawcy</w:t>
      </w:r>
      <w:r w:rsidRPr="005102C9">
        <w:rPr>
          <w:rFonts w:ascii="Times New Roman" w:eastAsia="Times New Roman" w:hAnsi="Times New Roman"/>
          <w:sz w:val="24"/>
          <w:szCs w:val="24"/>
          <w:lang w:eastAsia="pl-PL"/>
        </w:rPr>
        <w:t xml:space="preserve"> (</w:t>
      </w:r>
      <w:r w:rsidRPr="005102C9">
        <w:rPr>
          <w:rFonts w:ascii="Times New Roman" w:eastAsia="Times New Roman" w:hAnsi="Times New Roman"/>
          <w:b/>
          <w:i/>
          <w:sz w:val="24"/>
          <w:szCs w:val="24"/>
          <w:lang w:eastAsia="pl-PL"/>
        </w:rPr>
        <w:t xml:space="preserve">Załącznik Nr </w:t>
      </w:r>
      <w:r>
        <w:rPr>
          <w:rFonts w:ascii="Times New Roman" w:eastAsia="Times New Roman" w:hAnsi="Times New Roman"/>
          <w:b/>
          <w:i/>
          <w:sz w:val="24"/>
          <w:szCs w:val="24"/>
          <w:lang w:eastAsia="pl-PL"/>
        </w:rPr>
        <w:t>2</w:t>
      </w:r>
      <w:r w:rsidRPr="005102C9">
        <w:rPr>
          <w:rFonts w:ascii="Times New Roman" w:eastAsia="Times New Roman" w:hAnsi="Times New Roman"/>
          <w:b/>
          <w:i/>
          <w:sz w:val="24"/>
          <w:szCs w:val="24"/>
          <w:lang w:eastAsia="pl-PL"/>
        </w:rPr>
        <w:t xml:space="preserve"> </w:t>
      </w:r>
      <w:r w:rsidRPr="005102C9">
        <w:rPr>
          <w:rFonts w:ascii="Times New Roman" w:eastAsia="Times New Roman" w:hAnsi="Times New Roman"/>
          <w:sz w:val="24"/>
          <w:szCs w:val="24"/>
          <w:lang w:eastAsia="pl-PL"/>
        </w:rPr>
        <w:t>do zapytania ofertowego).</w:t>
      </w:r>
    </w:p>
    <w:p w14:paraId="78FCE232" w14:textId="77777777" w:rsidR="00E82D40" w:rsidRPr="005102C9" w:rsidRDefault="00E82D40" w:rsidP="00E82D40">
      <w:pPr>
        <w:numPr>
          <w:ilvl w:val="0"/>
          <w:numId w:val="18"/>
        </w:numPr>
        <w:shd w:val="clear" w:color="auto" w:fill="FFFFFF"/>
        <w:spacing w:before="100" w:beforeAutospacing="1" w:after="100" w:afterAutospacing="1"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Wpisane słowo „Akceptuję” w ofercie – Kryteria i warunki formalne</w:t>
      </w:r>
    </w:p>
    <w:p w14:paraId="76E6721C" w14:textId="187E9AB1" w:rsidR="003824AD" w:rsidRDefault="003824AD" w:rsidP="00930A01">
      <w:pPr>
        <w:shd w:val="clear" w:color="auto" w:fill="F7FBFC"/>
        <w:spacing w:after="150" w:line="240" w:lineRule="auto"/>
        <w:jc w:val="both"/>
        <w:rPr>
          <w:rFonts w:ascii="Times New Roman" w:eastAsia="Times New Roman" w:hAnsi="Times New Roman" w:cs="Times New Roman"/>
          <w:sz w:val="24"/>
          <w:szCs w:val="24"/>
          <w:lang w:eastAsia="pl-PL"/>
        </w:rPr>
      </w:pPr>
    </w:p>
    <w:p w14:paraId="57643B12" w14:textId="77777777" w:rsidR="00E82D40" w:rsidRDefault="00E82D40" w:rsidP="00930A01">
      <w:pPr>
        <w:shd w:val="clear" w:color="auto" w:fill="F7FBFC"/>
        <w:spacing w:after="150" w:line="240" w:lineRule="auto"/>
        <w:jc w:val="both"/>
        <w:rPr>
          <w:rFonts w:ascii="Times New Roman" w:eastAsia="Times New Roman" w:hAnsi="Times New Roman" w:cs="Times New Roman"/>
          <w:sz w:val="24"/>
          <w:szCs w:val="24"/>
          <w:lang w:eastAsia="pl-PL"/>
        </w:rPr>
      </w:pPr>
    </w:p>
    <w:p w14:paraId="5D38AFC1" w14:textId="77777777" w:rsidR="00E82D40" w:rsidRPr="003824AD" w:rsidRDefault="00E82D40" w:rsidP="00930A01">
      <w:pPr>
        <w:shd w:val="clear" w:color="auto" w:fill="F7FBFC"/>
        <w:spacing w:after="150" w:line="240" w:lineRule="auto"/>
        <w:jc w:val="both"/>
        <w:rPr>
          <w:rFonts w:ascii="Times New Roman" w:eastAsia="Times New Roman" w:hAnsi="Times New Roman" w:cs="Times New Roman"/>
          <w:sz w:val="24"/>
          <w:szCs w:val="24"/>
          <w:lang w:eastAsia="pl-PL"/>
        </w:rPr>
      </w:pPr>
    </w:p>
    <w:p w14:paraId="27B58A16" w14:textId="24BD659D" w:rsidR="00245F84" w:rsidRDefault="00245F84" w:rsidP="00930A01">
      <w:pPr>
        <w:shd w:val="clear" w:color="auto" w:fill="F7FBFC"/>
        <w:spacing w:after="150" w:line="240" w:lineRule="auto"/>
        <w:jc w:val="both"/>
        <w:rPr>
          <w:rFonts w:ascii="Times New Roman" w:eastAsia="Times New Roman" w:hAnsi="Times New Roman" w:cs="Times New Roman"/>
          <w:b/>
          <w:bCs/>
          <w:sz w:val="24"/>
          <w:szCs w:val="24"/>
          <w:lang w:eastAsia="pl-PL"/>
        </w:rPr>
      </w:pPr>
      <w:r w:rsidRPr="00245F84">
        <w:rPr>
          <w:rFonts w:ascii="Times New Roman" w:eastAsia="Times New Roman" w:hAnsi="Times New Roman" w:cs="Times New Roman"/>
          <w:b/>
          <w:bCs/>
          <w:sz w:val="24"/>
          <w:szCs w:val="24"/>
          <w:lang w:eastAsia="pl-PL"/>
        </w:rPr>
        <w:t>X</w:t>
      </w:r>
      <w:r w:rsidR="004426D2">
        <w:rPr>
          <w:rFonts w:ascii="Times New Roman" w:eastAsia="Times New Roman" w:hAnsi="Times New Roman" w:cs="Times New Roman"/>
          <w:b/>
          <w:bCs/>
          <w:sz w:val="24"/>
          <w:szCs w:val="24"/>
          <w:lang w:eastAsia="pl-PL"/>
        </w:rPr>
        <w:t>I</w:t>
      </w:r>
      <w:r w:rsidRPr="00245F84">
        <w:rPr>
          <w:rFonts w:ascii="Times New Roman" w:eastAsia="Times New Roman" w:hAnsi="Times New Roman" w:cs="Times New Roman"/>
          <w:b/>
          <w:bCs/>
          <w:sz w:val="24"/>
          <w:szCs w:val="24"/>
          <w:lang w:eastAsia="pl-PL"/>
        </w:rPr>
        <w:t xml:space="preserve"> Termin i miejsce składania ofert</w:t>
      </w:r>
    </w:p>
    <w:p w14:paraId="0B99CBD2" w14:textId="2D6AF263" w:rsidR="004426D2" w:rsidRPr="00035674" w:rsidRDefault="004426D2" w:rsidP="004426D2">
      <w:pPr>
        <w:numPr>
          <w:ilvl w:val="0"/>
          <w:numId w:val="11"/>
        </w:numPr>
        <w:shd w:val="clear" w:color="auto" w:fill="FFFFFF" w:themeFill="background1"/>
        <w:spacing w:before="100" w:beforeAutospacing="1" w:after="100" w:afterAutospacing="1" w:line="240" w:lineRule="auto"/>
        <w:jc w:val="both"/>
        <w:rPr>
          <w:rFonts w:ascii="Times New Roman" w:eastAsia="Times New Roman" w:hAnsi="Times New Roman"/>
          <w:b/>
          <w:sz w:val="24"/>
          <w:szCs w:val="24"/>
          <w:lang w:eastAsia="pl-PL"/>
        </w:rPr>
      </w:pPr>
      <w:r w:rsidRPr="00035674">
        <w:rPr>
          <w:rFonts w:ascii="Times New Roman" w:eastAsia="Times New Roman" w:hAnsi="Times New Roman"/>
          <w:b/>
          <w:sz w:val="24"/>
          <w:szCs w:val="24"/>
          <w:lang w:eastAsia="pl-PL"/>
        </w:rPr>
        <w:t xml:space="preserve">Ofertę należy składać w formie elektronicznej na Platformie zakupowej pod adresem </w:t>
      </w:r>
      <w:hyperlink r:id="rId6" w:history="1">
        <w:r w:rsidRPr="00035674">
          <w:rPr>
            <w:rStyle w:val="Hipercze"/>
            <w:rFonts w:ascii="Times New Roman" w:eastAsia="Times New Roman" w:hAnsi="Times New Roman"/>
            <w:b/>
            <w:color w:val="auto"/>
            <w:sz w:val="24"/>
            <w:szCs w:val="24"/>
            <w:lang w:eastAsia="pl-PL"/>
          </w:rPr>
          <w:t>www.platformazakupowa.pl</w:t>
        </w:r>
      </w:hyperlink>
      <w:r w:rsidRPr="00035674">
        <w:rPr>
          <w:rFonts w:ascii="Times New Roman" w:eastAsia="Times New Roman" w:hAnsi="Times New Roman"/>
          <w:b/>
          <w:sz w:val="24"/>
          <w:szCs w:val="24"/>
          <w:lang w:eastAsia="pl-PL"/>
        </w:rPr>
        <w:t xml:space="preserve">: „Usługa </w:t>
      </w:r>
      <w:r w:rsidRPr="00035674">
        <w:rPr>
          <w:rFonts w:ascii="Times New Roman" w:hAnsi="Times New Roman"/>
          <w:b/>
          <w:sz w:val="24"/>
          <w:szCs w:val="24"/>
        </w:rPr>
        <w:t xml:space="preserve">przygotowania i dostarczenia ciepłego posiłku  dla dzieci, które będą uczęszczały do </w:t>
      </w:r>
      <w:r w:rsidRPr="00035674">
        <w:rPr>
          <w:rFonts w:ascii="Times New Roman" w:eastAsia="Times New Roman" w:hAnsi="Times New Roman"/>
          <w:b/>
          <w:sz w:val="24"/>
          <w:szCs w:val="24"/>
          <w:lang w:eastAsia="pl-PL"/>
        </w:rPr>
        <w:t>Szkoły Podstawowej N</w:t>
      </w:r>
      <w:r>
        <w:rPr>
          <w:rFonts w:ascii="Times New Roman" w:eastAsia="Times New Roman" w:hAnsi="Times New Roman"/>
          <w:b/>
          <w:sz w:val="24"/>
          <w:szCs w:val="24"/>
          <w:lang w:eastAsia="pl-PL"/>
        </w:rPr>
        <w:t xml:space="preserve">r 2 im. Ks. Piotra Wawrzyniaka  </w:t>
      </w:r>
      <w:r w:rsidRPr="00035674">
        <w:rPr>
          <w:rFonts w:ascii="Times New Roman" w:eastAsia="Times New Roman" w:hAnsi="Times New Roman"/>
          <w:b/>
          <w:sz w:val="24"/>
          <w:szCs w:val="24"/>
          <w:lang w:eastAsia="pl-PL"/>
        </w:rPr>
        <w:t>w Śremie w roku szkolnym 2025/2026”</w:t>
      </w:r>
    </w:p>
    <w:p w14:paraId="262D0045" w14:textId="0BC74651" w:rsidR="004426D2" w:rsidRDefault="004426D2" w:rsidP="004426D2">
      <w:pPr>
        <w:numPr>
          <w:ilvl w:val="0"/>
          <w:numId w:val="11"/>
        </w:numPr>
        <w:shd w:val="clear" w:color="auto" w:fill="FFFFFF" w:themeFill="background1"/>
        <w:spacing w:before="100" w:beforeAutospacing="1" w:after="100" w:afterAutospacing="1" w:line="240" w:lineRule="auto"/>
        <w:jc w:val="both"/>
        <w:rPr>
          <w:rFonts w:ascii="Times New Roman" w:eastAsia="Times New Roman" w:hAnsi="Times New Roman"/>
          <w:b/>
          <w:sz w:val="24"/>
          <w:szCs w:val="24"/>
          <w:lang w:eastAsia="pl-PL"/>
        </w:rPr>
      </w:pPr>
      <w:r w:rsidRPr="00035674">
        <w:rPr>
          <w:rFonts w:ascii="Times New Roman" w:eastAsia="Times New Roman" w:hAnsi="Times New Roman"/>
          <w:b/>
          <w:sz w:val="24"/>
          <w:szCs w:val="24"/>
          <w:lang w:eastAsia="pl-PL"/>
        </w:rPr>
        <w:t xml:space="preserve">Termin składania ofert – </w:t>
      </w:r>
      <w:r>
        <w:rPr>
          <w:rFonts w:ascii="Times New Roman" w:eastAsia="Times New Roman" w:hAnsi="Times New Roman"/>
          <w:b/>
          <w:sz w:val="24"/>
          <w:szCs w:val="24"/>
          <w:lang w:eastAsia="pl-PL"/>
        </w:rPr>
        <w:t>20</w:t>
      </w:r>
      <w:r w:rsidRPr="00035674">
        <w:rPr>
          <w:rFonts w:ascii="Times New Roman" w:eastAsia="Times New Roman" w:hAnsi="Times New Roman"/>
          <w:b/>
          <w:sz w:val="24"/>
          <w:szCs w:val="24"/>
          <w:lang w:eastAsia="pl-PL"/>
        </w:rPr>
        <w:t xml:space="preserve">.08.2025 r., godz. </w:t>
      </w:r>
      <w:r>
        <w:rPr>
          <w:rFonts w:ascii="Times New Roman" w:eastAsia="Times New Roman" w:hAnsi="Times New Roman"/>
          <w:b/>
          <w:sz w:val="24"/>
          <w:szCs w:val="24"/>
          <w:lang w:eastAsia="pl-PL"/>
        </w:rPr>
        <w:t>12;00</w:t>
      </w:r>
    </w:p>
    <w:p w14:paraId="036317EF" w14:textId="77777777" w:rsidR="004426D2" w:rsidRPr="00245F84" w:rsidRDefault="004426D2" w:rsidP="00930A01">
      <w:pPr>
        <w:shd w:val="clear" w:color="auto" w:fill="F7FBFC"/>
        <w:spacing w:after="150" w:line="240" w:lineRule="auto"/>
        <w:jc w:val="both"/>
        <w:rPr>
          <w:rFonts w:ascii="Times New Roman" w:eastAsia="Times New Roman" w:hAnsi="Times New Roman" w:cs="Times New Roman"/>
          <w:sz w:val="24"/>
          <w:szCs w:val="24"/>
          <w:lang w:eastAsia="pl-PL"/>
        </w:rPr>
      </w:pPr>
    </w:p>
    <w:p w14:paraId="3D7704A4" w14:textId="0651C732" w:rsidR="00245F84" w:rsidRPr="00245F84" w:rsidRDefault="00245F84" w:rsidP="00930A01">
      <w:pPr>
        <w:shd w:val="clear" w:color="auto" w:fill="F7FBFC"/>
        <w:spacing w:after="150" w:line="240" w:lineRule="auto"/>
        <w:jc w:val="both"/>
        <w:rPr>
          <w:rFonts w:ascii="Times New Roman" w:eastAsia="Times New Roman" w:hAnsi="Times New Roman" w:cs="Times New Roman"/>
          <w:sz w:val="24"/>
          <w:szCs w:val="24"/>
          <w:lang w:eastAsia="pl-PL"/>
        </w:rPr>
      </w:pPr>
      <w:r w:rsidRPr="00245F84">
        <w:rPr>
          <w:rFonts w:ascii="Times New Roman" w:eastAsia="Times New Roman" w:hAnsi="Times New Roman" w:cs="Times New Roman"/>
          <w:b/>
          <w:bCs/>
          <w:sz w:val="24"/>
          <w:szCs w:val="24"/>
          <w:lang w:eastAsia="pl-PL"/>
        </w:rPr>
        <w:t>X</w:t>
      </w:r>
      <w:r w:rsidR="008024BA">
        <w:rPr>
          <w:rFonts w:ascii="Times New Roman" w:eastAsia="Times New Roman" w:hAnsi="Times New Roman" w:cs="Times New Roman"/>
          <w:b/>
          <w:bCs/>
          <w:sz w:val="24"/>
          <w:szCs w:val="24"/>
          <w:lang w:eastAsia="pl-PL"/>
        </w:rPr>
        <w:t>II</w:t>
      </w:r>
      <w:r w:rsidRPr="00245F84">
        <w:rPr>
          <w:rFonts w:ascii="Times New Roman" w:eastAsia="Times New Roman" w:hAnsi="Times New Roman" w:cs="Times New Roman"/>
          <w:b/>
          <w:bCs/>
          <w:sz w:val="24"/>
          <w:szCs w:val="24"/>
          <w:lang w:eastAsia="pl-PL"/>
        </w:rPr>
        <w:t>. Pozostałe informacje:</w:t>
      </w:r>
    </w:p>
    <w:p w14:paraId="19F9CB9E" w14:textId="77777777" w:rsidR="00245F84" w:rsidRPr="00245F84" w:rsidRDefault="00245F84" w:rsidP="00930A01">
      <w:pPr>
        <w:numPr>
          <w:ilvl w:val="0"/>
          <w:numId w:val="9"/>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245F84">
        <w:rPr>
          <w:rFonts w:ascii="Times New Roman" w:eastAsia="Times New Roman" w:hAnsi="Times New Roman" w:cs="Times New Roman"/>
          <w:sz w:val="24"/>
          <w:szCs w:val="24"/>
          <w:lang w:eastAsia="pl-PL"/>
        </w:rPr>
        <w:t>W przypadku przedstawienia oferty niezgodnej z niniejszym zapytaniem ofertowym lub nie spełnienia warunków udziału w postępowaniu oferta Wykonawcy zostanie odrzucona z niniejszego postępowania i nie będzie dalej uwzględniana przy ocenie.</w:t>
      </w:r>
    </w:p>
    <w:p w14:paraId="1F051D2E" w14:textId="77777777" w:rsidR="00245F84" w:rsidRPr="00245F84" w:rsidRDefault="00245F84" w:rsidP="00930A01">
      <w:pPr>
        <w:numPr>
          <w:ilvl w:val="0"/>
          <w:numId w:val="9"/>
        </w:num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r w:rsidRPr="00245F84">
        <w:rPr>
          <w:rFonts w:ascii="Times New Roman" w:eastAsia="Times New Roman" w:hAnsi="Times New Roman" w:cs="Times New Roman"/>
          <w:sz w:val="24"/>
          <w:szCs w:val="24"/>
          <w:lang w:eastAsia="pl-PL"/>
        </w:rPr>
        <w:t>Zamawiający zastrzega sobie prawo do:</w:t>
      </w:r>
    </w:p>
    <w:p w14:paraId="223D2AB4" w14:textId="77777777" w:rsidR="00245F84" w:rsidRPr="00245F84" w:rsidRDefault="00245F84" w:rsidP="00342959">
      <w:pPr>
        <w:shd w:val="clear" w:color="auto" w:fill="F7FBFC"/>
        <w:spacing w:after="150" w:line="240" w:lineRule="auto"/>
        <w:ind w:firstLine="360"/>
        <w:jc w:val="both"/>
        <w:rPr>
          <w:rFonts w:ascii="Times New Roman" w:eastAsia="Times New Roman" w:hAnsi="Times New Roman" w:cs="Times New Roman"/>
          <w:sz w:val="24"/>
          <w:szCs w:val="24"/>
          <w:lang w:eastAsia="pl-PL"/>
        </w:rPr>
      </w:pPr>
      <w:r w:rsidRPr="00245F84">
        <w:rPr>
          <w:rFonts w:ascii="Times New Roman" w:eastAsia="Times New Roman" w:hAnsi="Times New Roman" w:cs="Times New Roman"/>
          <w:sz w:val="24"/>
          <w:szCs w:val="24"/>
          <w:lang w:eastAsia="pl-PL"/>
        </w:rPr>
        <w:t>- zmiany lub unieważnienia niniejszego ogłoszenia,</w:t>
      </w:r>
    </w:p>
    <w:p w14:paraId="1F9C0FB0" w14:textId="77777777" w:rsidR="00245F84" w:rsidRPr="00245F84" w:rsidRDefault="00245F84" w:rsidP="00342959">
      <w:pPr>
        <w:shd w:val="clear" w:color="auto" w:fill="F7FBFC"/>
        <w:spacing w:after="150" w:line="240" w:lineRule="auto"/>
        <w:ind w:firstLine="360"/>
        <w:jc w:val="both"/>
        <w:rPr>
          <w:rFonts w:ascii="Times New Roman" w:eastAsia="Times New Roman" w:hAnsi="Times New Roman" w:cs="Times New Roman"/>
          <w:sz w:val="24"/>
          <w:szCs w:val="24"/>
          <w:lang w:eastAsia="pl-PL"/>
        </w:rPr>
      </w:pPr>
      <w:r w:rsidRPr="00245F84">
        <w:rPr>
          <w:rFonts w:ascii="Times New Roman" w:eastAsia="Times New Roman" w:hAnsi="Times New Roman" w:cs="Times New Roman"/>
          <w:sz w:val="24"/>
          <w:szCs w:val="24"/>
          <w:lang w:eastAsia="pl-PL"/>
        </w:rPr>
        <w:lastRenderedPageBreak/>
        <w:t>- zmiany warunków lub terminów prowadzonego postępowania ofertowego,</w:t>
      </w:r>
    </w:p>
    <w:p w14:paraId="411293AD" w14:textId="36316D9B" w:rsidR="00245F84" w:rsidRPr="00245F84" w:rsidRDefault="00245F84" w:rsidP="00342959">
      <w:pPr>
        <w:shd w:val="clear" w:color="auto" w:fill="F7FBFC"/>
        <w:spacing w:after="150" w:line="240" w:lineRule="auto"/>
        <w:ind w:left="360" w:firstLine="60"/>
        <w:jc w:val="both"/>
        <w:rPr>
          <w:rFonts w:ascii="Times New Roman" w:eastAsia="Times New Roman" w:hAnsi="Times New Roman" w:cs="Times New Roman"/>
          <w:sz w:val="24"/>
          <w:szCs w:val="24"/>
          <w:lang w:eastAsia="pl-PL"/>
        </w:rPr>
      </w:pPr>
      <w:r w:rsidRPr="00245F84">
        <w:rPr>
          <w:rFonts w:ascii="Times New Roman" w:eastAsia="Times New Roman" w:hAnsi="Times New Roman" w:cs="Times New Roman"/>
          <w:sz w:val="24"/>
          <w:szCs w:val="24"/>
          <w:lang w:eastAsia="pl-PL"/>
        </w:rPr>
        <w:t>- unieważnienia postępowania na każdym jego etapie bez podania przyczyny, a także do pozostawienia postępowania bez wyboru oferty.</w:t>
      </w:r>
    </w:p>
    <w:p w14:paraId="00B82B4B" w14:textId="77777777" w:rsidR="00245F84" w:rsidRPr="00245F84" w:rsidRDefault="00245F84" w:rsidP="00342959">
      <w:pPr>
        <w:shd w:val="clear" w:color="auto" w:fill="F7FBFC"/>
        <w:spacing w:after="150" w:line="240" w:lineRule="auto"/>
        <w:ind w:firstLine="360"/>
        <w:jc w:val="both"/>
        <w:rPr>
          <w:rFonts w:ascii="Times New Roman" w:eastAsia="Times New Roman" w:hAnsi="Times New Roman" w:cs="Times New Roman"/>
          <w:sz w:val="24"/>
          <w:szCs w:val="24"/>
          <w:lang w:eastAsia="pl-PL"/>
        </w:rPr>
      </w:pPr>
      <w:r w:rsidRPr="00245F84">
        <w:rPr>
          <w:rFonts w:ascii="Times New Roman" w:eastAsia="Times New Roman" w:hAnsi="Times New Roman" w:cs="Times New Roman"/>
          <w:sz w:val="24"/>
          <w:szCs w:val="24"/>
          <w:lang w:eastAsia="pl-PL"/>
        </w:rPr>
        <w:t>- wezwanie Wykonawcy do złożenia wyjaśnień i/lub uzupełnienia złożonej oferty.</w:t>
      </w:r>
    </w:p>
    <w:p w14:paraId="11F3CC35" w14:textId="77777777" w:rsidR="008024BA" w:rsidRDefault="00245F84" w:rsidP="008024BA">
      <w:pPr>
        <w:shd w:val="clear" w:color="auto" w:fill="F7FBFC"/>
        <w:spacing w:after="150" w:line="240" w:lineRule="auto"/>
        <w:ind w:firstLine="360"/>
        <w:jc w:val="both"/>
        <w:rPr>
          <w:rFonts w:ascii="Times New Roman" w:eastAsia="Times New Roman" w:hAnsi="Times New Roman" w:cs="Times New Roman"/>
          <w:sz w:val="24"/>
          <w:szCs w:val="24"/>
          <w:lang w:eastAsia="pl-PL"/>
        </w:rPr>
      </w:pPr>
      <w:r w:rsidRPr="00245F84">
        <w:rPr>
          <w:rFonts w:ascii="Times New Roman" w:eastAsia="Times New Roman" w:hAnsi="Times New Roman" w:cs="Times New Roman"/>
          <w:sz w:val="24"/>
          <w:szCs w:val="24"/>
          <w:lang w:eastAsia="pl-PL"/>
        </w:rPr>
        <w:t>- wybór najkorzystniejszej oferty jest ostateczny i nie podlega procedurze odwoławczej</w:t>
      </w:r>
    </w:p>
    <w:p w14:paraId="371060DC" w14:textId="376DFF9C" w:rsidR="008024BA" w:rsidRPr="008024BA" w:rsidRDefault="008024BA" w:rsidP="008024BA">
      <w:pPr>
        <w:shd w:val="clear" w:color="auto" w:fill="F7FBFC"/>
        <w:spacing w:after="150" w:line="240" w:lineRule="auto"/>
        <w:ind w:firstLine="360"/>
        <w:jc w:val="both"/>
        <w:rPr>
          <w:rFonts w:ascii="Times New Roman" w:eastAsia="Times New Roman" w:hAnsi="Times New Roman" w:cs="Times New Roman"/>
          <w:sz w:val="24"/>
          <w:szCs w:val="24"/>
          <w:lang w:eastAsia="pl-PL"/>
        </w:rPr>
      </w:pPr>
      <w:r w:rsidRPr="008024BA">
        <w:rPr>
          <w:rFonts w:ascii="Times New Roman" w:hAnsi="Times New Roman" w:cs="Times New Roman"/>
          <w:b/>
          <w:bCs/>
          <w:sz w:val="24"/>
          <w:szCs w:val="24"/>
        </w:rPr>
        <w:t xml:space="preserve"> XIII. INFORMACJE O PRZETWARZANIU DANYCH OSOBOWYCH</w:t>
      </w:r>
    </w:p>
    <w:p w14:paraId="0A60B416" w14:textId="77777777" w:rsidR="008024BA" w:rsidRPr="008024BA" w:rsidRDefault="008024BA" w:rsidP="008024BA">
      <w:pPr>
        <w:pStyle w:val="Tekstpodstawowywcity31"/>
        <w:spacing w:after="0"/>
        <w:ind w:left="0"/>
        <w:jc w:val="both"/>
      </w:pPr>
    </w:p>
    <w:p w14:paraId="3AE97381" w14:textId="77777777" w:rsidR="008024BA" w:rsidRPr="00B914C7" w:rsidRDefault="008024BA" w:rsidP="008024BA">
      <w:pPr>
        <w:spacing w:after="120"/>
        <w:ind w:left="284"/>
        <w:rPr>
          <w:rFonts w:ascii="Times New Roman" w:hAnsi="Times New Roman"/>
        </w:rPr>
      </w:pPr>
      <w:r w:rsidRPr="008024BA">
        <w:rPr>
          <w:rFonts w:ascii="Times New Roman" w:hAnsi="Times New Roman" w:cs="Times New Roman"/>
          <w:bCs/>
          <w:sz w:val="24"/>
          <w:szCs w:val="24"/>
        </w:rPr>
        <w:t>Zgodnie z art. 13 ust. 1 i ust. 2 R</w:t>
      </w:r>
      <w:r w:rsidRPr="008024BA">
        <w:rPr>
          <w:rFonts w:ascii="Times New Roman" w:hAnsi="Times New Roman" w:cs="Times New Roman"/>
          <w:sz w:val="24"/>
          <w:szCs w:val="24"/>
        </w:rPr>
        <w:t>ozporządzenia Parlamentu Europejskiego</w:t>
      </w:r>
      <w:r w:rsidRPr="00B914C7">
        <w:rPr>
          <w:rFonts w:ascii="Times New Roman" w:hAnsi="Times New Roman"/>
          <w:sz w:val="24"/>
          <w:szCs w:val="24"/>
        </w:rPr>
        <w:t xml:space="preserve">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2900E897" w14:textId="77777777" w:rsidR="008024BA" w:rsidRPr="00B914C7" w:rsidRDefault="008024BA" w:rsidP="008024BA">
      <w:pPr>
        <w:numPr>
          <w:ilvl w:val="0"/>
          <w:numId w:val="12"/>
        </w:numPr>
        <w:suppressAutoHyphens/>
        <w:spacing w:after="120" w:line="240" w:lineRule="auto"/>
        <w:jc w:val="both"/>
        <w:rPr>
          <w:rFonts w:ascii="Times New Roman" w:hAnsi="Times New Roman"/>
        </w:rPr>
      </w:pPr>
      <w:r w:rsidRPr="00B914C7">
        <w:rPr>
          <w:rFonts w:ascii="Times New Roman" w:hAnsi="Times New Roman"/>
          <w:sz w:val="24"/>
          <w:szCs w:val="24"/>
        </w:rPr>
        <w:t>Administratorem danych osobowych jest Szkoła Podstawowa nr 1 im. Mikołaja Kopernika  z siedzibą w Śremie przy ul. Jana Kochanowskiego 2.</w:t>
      </w:r>
    </w:p>
    <w:p w14:paraId="22E7C2B2" w14:textId="77777777" w:rsidR="008024BA" w:rsidRPr="00B914C7" w:rsidRDefault="008024BA" w:rsidP="008024BA">
      <w:pPr>
        <w:numPr>
          <w:ilvl w:val="0"/>
          <w:numId w:val="12"/>
        </w:numPr>
        <w:suppressAutoHyphens/>
        <w:spacing w:after="120" w:line="240" w:lineRule="auto"/>
        <w:jc w:val="both"/>
        <w:rPr>
          <w:rFonts w:ascii="Times New Roman" w:hAnsi="Times New Roman"/>
        </w:rPr>
      </w:pPr>
      <w:r w:rsidRPr="00B914C7">
        <w:rPr>
          <w:rFonts w:ascii="Times New Roman" w:hAnsi="Times New Roman"/>
          <w:sz w:val="24"/>
          <w:szCs w:val="24"/>
        </w:rPr>
        <w:t>Wyznaczono inspektora ochrony danych, z którym można się kontaktować poprzez</w:t>
      </w:r>
      <w:r w:rsidRPr="00B914C7">
        <w:rPr>
          <w:rFonts w:ascii="Times New Roman" w:hAnsi="Times New Roman"/>
          <w:sz w:val="24"/>
          <w:szCs w:val="24"/>
        </w:rPr>
        <w:br/>
        <w:t xml:space="preserve"> e-mail: iod@tmp.pl lub pisemnie na adres: TMP IT </w:t>
      </w:r>
      <w:proofErr w:type="spellStart"/>
      <w:r w:rsidRPr="00B914C7">
        <w:rPr>
          <w:rFonts w:ascii="Times New Roman" w:hAnsi="Times New Roman"/>
          <w:sz w:val="24"/>
          <w:szCs w:val="24"/>
        </w:rPr>
        <w:t>Group</w:t>
      </w:r>
      <w:proofErr w:type="spellEnd"/>
      <w:r w:rsidRPr="00B914C7">
        <w:rPr>
          <w:rFonts w:ascii="Times New Roman" w:hAnsi="Times New Roman"/>
          <w:sz w:val="24"/>
          <w:szCs w:val="24"/>
        </w:rPr>
        <w:t xml:space="preserve"> Sp. z o.o. ul. Starowiejska 8, 61-664 Poznań.</w:t>
      </w:r>
    </w:p>
    <w:p w14:paraId="3024F856" w14:textId="77777777" w:rsidR="008024BA" w:rsidRPr="00B914C7" w:rsidRDefault="008024BA" w:rsidP="008024BA">
      <w:pPr>
        <w:numPr>
          <w:ilvl w:val="0"/>
          <w:numId w:val="12"/>
        </w:numPr>
        <w:suppressAutoHyphens/>
        <w:spacing w:after="120" w:line="240" w:lineRule="auto"/>
        <w:jc w:val="both"/>
        <w:rPr>
          <w:rFonts w:ascii="Times New Roman" w:hAnsi="Times New Roman"/>
        </w:rPr>
      </w:pPr>
      <w:r w:rsidRPr="00B914C7">
        <w:rPr>
          <w:rFonts w:ascii="Times New Roman" w:hAnsi="Times New Roman"/>
          <w:sz w:val="24"/>
          <w:szCs w:val="24"/>
        </w:rPr>
        <w:t>Pani/Pana dane osobowe będą przetwarzanie na podstawie art. 6 ust. 1 lit. e RODO w związku z wykonaniem zadania realizowanego w interesie publicznym wynikającego z art. 43 i 44 ustawy o finansach publicznych, tj. wybór najkorzystniejszej oferty w związku z przeprowadzeniem postępowania o udzielenie zamówienia, którego wartość jest mniejsza niż 130 000,00 złotych.</w:t>
      </w:r>
    </w:p>
    <w:p w14:paraId="1557D4A2" w14:textId="77777777" w:rsidR="008024BA" w:rsidRPr="00B914C7" w:rsidRDefault="008024BA" w:rsidP="008024BA">
      <w:pPr>
        <w:numPr>
          <w:ilvl w:val="0"/>
          <w:numId w:val="12"/>
        </w:numPr>
        <w:suppressAutoHyphens/>
        <w:spacing w:after="120" w:line="240" w:lineRule="auto"/>
        <w:jc w:val="both"/>
        <w:rPr>
          <w:rFonts w:ascii="Times New Roman" w:hAnsi="Times New Roman"/>
        </w:rPr>
      </w:pPr>
      <w:r w:rsidRPr="00B914C7">
        <w:rPr>
          <w:rFonts w:ascii="Times New Roman" w:hAnsi="Times New Roman"/>
          <w:sz w:val="24"/>
          <w:szCs w:val="24"/>
        </w:rPr>
        <w:t>Dane po zrealizowaniu celu, dla którego zostały zebrane, będą przetwarzane do celów archiwalnych i przechowywane przez okres niezbędny do zrealizowania przepisów dotyczących archiwizowania danych obowiązujących u Administratora.</w:t>
      </w:r>
    </w:p>
    <w:p w14:paraId="65851913" w14:textId="77777777" w:rsidR="008024BA" w:rsidRPr="00B914C7" w:rsidRDefault="008024BA" w:rsidP="008024BA">
      <w:pPr>
        <w:numPr>
          <w:ilvl w:val="0"/>
          <w:numId w:val="12"/>
        </w:numPr>
        <w:suppressAutoHyphens/>
        <w:spacing w:after="120" w:line="240" w:lineRule="auto"/>
        <w:jc w:val="both"/>
        <w:rPr>
          <w:rFonts w:ascii="Times New Roman" w:hAnsi="Times New Roman"/>
        </w:rPr>
      </w:pPr>
      <w:r w:rsidRPr="00B914C7">
        <w:rPr>
          <w:rFonts w:ascii="Times New Roman" w:hAnsi="Times New Roman"/>
          <w:sz w:val="24"/>
          <w:szCs w:val="24"/>
        </w:rPr>
        <w:t xml:space="preserve"> Osoby, których dane dotyczą, mają prawo do:</w:t>
      </w:r>
    </w:p>
    <w:p w14:paraId="3E1FE005" w14:textId="77777777" w:rsidR="008024BA" w:rsidRPr="00B914C7" w:rsidRDefault="008024BA" w:rsidP="008024BA">
      <w:pPr>
        <w:numPr>
          <w:ilvl w:val="0"/>
          <w:numId w:val="13"/>
        </w:numPr>
        <w:spacing w:before="60" w:after="60" w:line="240" w:lineRule="auto"/>
        <w:ind w:left="1276" w:hanging="283"/>
        <w:contextualSpacing/>
        <w:jc w:val="both"/>
        <w:rPr>
          <w:rFonts w:ascii="Times New Roman" w:hAnsi="Times New Roman"/>
        </w:rPr>
      </w:pPr>
      <w:r w:rsidRPr="00B914C7">
        <w:rPr>
          <w:rFonts w:ascii="Times New Roman" w:hAnsi="Times New Roman"/>
          <w:sz w:val="24"/>
          <w:szCs w:val="24"/>
        </w:rPr>
        <w:t>dostępu do swoich danych osobowych</w:t>
      </w:r>
    </w:p>
    <w:p w14:paraId="67E1EBCB" w14:textId="77777777" w:rsidR="008024BA" w:rsidRPr="00B914C7" w:rsidRDefault="008024BA" w:rsidP="008024BA">
      <w:pPr>
        <w:numPr>
          <w:ilvl w:val="0"/>
          <w:numId w:val="13"/>
        </w:numPr>
        <w:spacing w:before="60" w:after="60" w:line="240" w:lineRule="auto"/>
        <w:ind w:left="1276" w:hanging="283"/>
        <w:contextualSpacing/>
        <w:jc w:val="both"/>
        <w:rPr>
          <w:rFonts w:ascii="Times New Roman" w:hAnsi="Times New Roman"/>
        </w:rPr>
      </w:pPr>
      <w:r w:rsidRPr="00B914C7">
        <w:rPr>
          <w:rFonts w:ascii="Times New Roman" w:hAnsi="Times New Roman"/>
          <w:sz w:val="24"/>
          <w:szCs w:val="24"/>
        </w:rPr>
        <w:t>żądania sprostowania danych, które są nieprawidłowe</w:t>
      </w:r>
    </w:p>
    <w:p w14:paraId="611FABA0" w14:textId="77777777" w:rsidR="008024BA" w:rsidRPr="00B914C7" w:rsidRDefault="008024BA" w:rsidP="008024BA">
      <w:pPr>
        <w:numPr>
          <w:ilvl w:val="0"/>
          <w:numId w:val="13"/>
        </w:numPr>
        <w:spacing w:before="60" w:after="60" w:line="240" w:lineRule="auto"/>
        <w:ind w:left="1276" w:hanging="283"/>
        <w:contextualSpacing/>
        <w:jc w:val="both"/>
        <w:rPr>
          <w:rFonts w:ascii="Times New Roman" w:hAnsi="Times New Roman"/>
        </w:rPr>
      </w:pPr>
      <w:r w:rsidRPr="00B914C7">
        <w:rPr>
          <w:rFonts w:ascii="Times New Roman" w:hAnsi="Times New Roman"/>
          <w:sz w:val="24"/>
          <w:szCs w:val="24"/>
        </w:rPr>
        <w:t>wniesienia sprzeciwu wobec przetwarzania danych – z przyczyn związanych ze szczególną sytuacją osób, których dane są przetwarzane</w:t>
      </w:r>
    </w:p>
    <w:p w14:paraId="17081403" w14:textId="77777777" w:rsidR="008024BA" w:rsidRPr="00B914C7" w:rsidRDefault="008024BA" w:rsidP="008024BA">
      <w:pPr>
        <w:numPr>
          <w:ilvl w:val="0"/>
          <w:numId w:val="13"/>
        </w:numPr>
        <w:spacing w:before="60" w:after="60" w:line="240" w:lineRule="auto"/>
        <w:ind w:left="1276" w:hanging="283"/>
        <w:contextualSpacing/>
        <w:jc w:val="both"/>
        <w:rPr>
          <w:rFonts w:ascii="Times New Roman" w:hAnsi="Times New Roman"/>
        </w:rPr>
      </w:pPr>
      <w:r w:rsidRPr="00B914C7">
        <w:rPr>
          <w:rFonts w:ascii="Times New Roman" w:hAnsi="Times New Roman"/>
          <w:sz w:val="24"/>
          <w:szCs w:val="24"/>
        </w:rPr>
        <w:t>żądania usunięcia danych, gdy:</w:t>
      </w:r>
    </w:p>
    <w:p w14:paraId="2BF4665F" w14:textId="77777777" w:rsidR="008024BA" w:rsidRPr="00B914C7" w:rsidRDefault="008024BA" w:rsidP="008024BA">
      <w:pPr>
        <w:numPr>
          <w:ilvl w:val="0"/>
          <w:numId w:val="14"/>
        </w:numPr>
        <w:spacing w:before="60" w:after="60" w:line="240" w:lineRule="auto"/>
        <w:contextualSpacing/>
        <w:jc w:val="both"/>
        <w:rPr>
          <w:rFonts w:ascii="Times New Roman" w:hAnsi="Times New Roman"/>
        </w:rPr>
      </w:pPr>
      <w:r w:rsidRPr="00B914C7">
        <w:rPr>
          <w:rFonts w:ascii="Times New Roman" w:hAnsi="Times New Roman"/>
          <w:sz w:val="24"/>
          <w:szCs w:val="24"/>
        </w:rPr>
        <w:t>dane nie są już niezbędne do celów, dla których zostały zebrane</w:t>
      </w:r>
    </w:p>
    <w:p w14:paraId="5A081597" w14:textId="77777777" w:rsidR="008024BA" w:rsidRPr="00B914C7" w:rsidRDefault="008024BA" w:rsidP="008024BA">
      <w:pPr>
        <w:numPr>
          <w:ilvl w:val="0"/>
          <w:numId w:val="14"/>
        </w:numPr>
        <w:spacing w:before="60" w:after="60" w:line="240" w:lineRule="auto"/>
        <w:contextualSpacing/>
        <w:jc w:val="both"/>
        <w:rPr>
          <w:rFonts w:ascii="Times New Roman" w:hAnsi="Times New Roman"/>
        </w:rPr>
      </w:pPr>
      <w:r w:rsidRPr="00B914C7">
        <w:rPr>
          <w:rFonts w:ascii="Times New Roman" w:hAnsi="Times New Roman"/>
          <w:sz w:val="24"/>
          <w:szCs w:val="24"/>
        </w:rPr>
        <w:t>dane przetwarzane są niezgodnie z prawem</w:t>
      </w:r>
    </w:p>
    <w:p w14:paraId="03311BD9" w14:textId="77777777" w:rsidR="008024BA" w:rsidRPr="00B914C7" w:rsidRDefault="008024BA" w:rsidP="008024BA">
      <w:pPr>
        <w:numPr>
          <w:ilvl w:val="0"/>
          <w:numId w:val="14"/>
        </w:numPr>
        <w:spacing w:before="60" w:after="60" w:line="240" w:lineRule="auto"/>
        <w:contextualSpacing/>
        <w:jc w:val="both"/>
        <w:rPr>
          <w:rFonts w:ascii="Times New Roman" w:hAnsi="Times New Roman"/>
        </w:rPr>
      </w:pPr>
      <w:r w:rsidRPr="00B914C7">
        <w:rPr>
          <w:rFonts w:ascii="Times New Roman" w:hAnsi="Times New Roman"/>
          <w:sz w:val="24"/>
          <w:szCs w:val="24"/>
        </w:rPr>
        <w:t>po wniesieniu sprzeciwu, jeśli nie występują nadrzędne prawnie uzasadnione podstawy przetwarzania</w:t>
      </w:r>
    </w:p>
    <w:p w14:paraId="0E060D15" w14:textId="77777777" w:rsidR="008024BA" w:rsidRPr="00B914C7" w:rsidRDefault="008024BA" w:rsidP="008024BA">
      <w:pPr>
        <w:numPr>
          <w:ilvl w:val="0"/>
          <w:numId w:val="13"/>
        </w:numPr>
        <w:spacing w:before="60" w:after="60" w:line="240" w:lineRule="auto"/>
        <w:ind w:left="1276" w:hanging="283"/>
        <w:contextualSpacing/>
        <w:jc w:val="both"/>
        <w:rPr>
          <w:rFonts w:ascii="Times New Roman" w:hAnsi="Times New Roman"/>
        </w:rPr>
      </w:pPr>
      <w:r w:rsidRPr="00B914C7">
        <w:rPr>
          <w:rFonts w:ascii="Times New Roman" w:hAnsi="Times New Roman"/>
          <w:sz w:val="24"/>
          <w:szCs w:val="24"/>
        </w:rPr>
        <w:t>żądania ograniczenia przetwarzania, gdy:</w:t>
      </w:r>
    </w:p>
    <w:p w14:paraId="1930896B" w14:textId="77777777" w:rsidR="008024BA" w:rsidRPr="00B914C7" w:rsidRDefault="008024BA" w:rsidP="008024BA">
      <w:pPr>
        <w:numPr>
          <w:ilvl w:val="0"/>
          <w:numId w:val="15"/>
        </w:numPr>
        <w:spacing w:before="60" w:after="60" w:line="240" w:lineRule="auto"/>
        <w:contextualSpacing/>
        <w:jc w:val="both"/>
        <w:rPr>
          <w:rFonts w:ascii="Times New Roman" w:hAnsi="Times New Roman"/>
        </w:rPr>
      </w:pPr>
      <w:r w:rsidRPr="00B914C7">
        <w:rPr>
          <w:rFonts w:ascii="Times New Roman" w:hAnsi="Times New Roman"/>
          <w:sz w:val="24"/>
          <w:szCs w:val="24"/>
        </w:rPr>
        <w:t>osoby te kwestionują prawidłowość danych</w:t>
      </w:r>
    </w:p>
    <w:p w14:paraId="76148D7B" w14:textId="77777777" w:rsidR="008024BA" w:rsidRPr="00B914C7" w:rsidRDefault="008024BA" w:rsidP="008024BA">
      <w:pPr>
        <w:numPr>
          <w:ilvl w:val="0"/>
          <w:numId w:val="15"/>
        </w:numPr>
        <w:spacing w:before="60" w:after="60" w:line="240" w:lineRule="auto"/>
        <w:contextualSpacing/>
        <w:jc w:val="both"/>
        <w:rPr>
          <w:rFonts w:ascii="Times New Roman" w:hAnsi="Times New Roman"/>
        </w:rPr>
      </w:pPr>
      <w:r w:rsidRPr="00B914C7">
        <w:rPr>
          <w:rFonts w:ascii="Times New Roman" w:hAnsi="Times New Roman"/>
          <w:sz w:val="24"/>
          <w:szCs w:val="24"/>
        </w:rPr>
        <w:t xml:space="preserve">przetwarzanie jest niezgodne z prawem, a osoby te sprzeciwiają się usunięciu danych </w:t>
      </w:r>
    </w:p>
    <w:p w14:paraId="0D84B00E" w14:textId="77777777" w:rsidR="008024BA" w:rsidRPr="00B914C7" w:rsidRDefault="008024BA" w:rsidP="008024BA">
      <w:pPr>
        <w:numPr>
          <w:ilvl w:val="0"/>
          <w:numId w:val="15"/>
        </w:numPr>
        <w:spacing w:before="60" w:after="60" w:line="240" w:lineRule="auto"/>
        <w:contextualSpacing/>
        <w:jc w:val="both"/>
        <w:rPr>
          <w:rFonts w:ascii="Times New Roman" w:hAnsi="Times New Roman"/>
        </w:rPr>
      </w:pPr>
      <w:r w:rsidRPr="00B914C7">
        <w:rPr>
          <w:rFonts w:ascii="Times New Roman" w:hAnsi="Times New Roman"/>
          <w:sz w:val="24"/>
          <w:szCs w:val="24"/>
        </w:rPr>
        <w:t>Administrator nie potrzebuje już danych osobowych do celów przetwarzania, ale są one potrzebne osobom, których dane dotyczą, do ustalenia, dochodzenia lub obrony roszczeń</w:t>
      </w:r>
    </w:p>
    <w:p w14:paraId="3662D30B" w14:textId="77777777" w:rsidR="008024BA" w:rsidRPr="00B914C7" w:rsidRDefault="008024BA" w:rsidP="008024BA">
      <w:pPr>
        <w:numPr>
          <w:ilvl w:val="0"/>
          <w:numId w:val="15"/>
        </w:numPr>
        <w:spacing w:before="60" w:after="60" w:line="240" w:lineRule="auto"/>
        <w:contextualSpacing/>
        <w:jc w:val="both"/>
        <w:rPr>
          <w:rFonts w:ascii="Times New Roman" w:hAnsi="Times New Roman"/>
        </w:rPr>
      </w:pPr>
      <w:r w:rsidRPr="00B914C7">
        <w:rPr>
          <w:rFonts w:ascii="Times New Roman" w:hAnsi="Times New Roman"/>
          <w:sz w:val="24"/>
          <w:szCs w:val="24"/>
        </w:rPr>
        <w:t>osoby te wniosły sprzeciw wobec przetwarzania danych – do czasu stwierdzenia nadrzędnych interesów Administratora nad podstawę takiego sprzeciwu.</w:t>
      </w:r>
    </w:p>
    <w:p w14:paraId="0F3262D3" w14:textId="08470B31" w:rsidR="008024BA" w:rsidRPr="00245F84" w:rsidRDefault="008024BA" w:rsidP="00342959">
      <w:pPr>
        <w:shd w:val="clear" w:color="auto" w:fill="F7FBFC"/>
        <w:spacing w:after="150" w:line="240" w:lineRule="auto"/>
        <w:ind w:firstLine="360"/>
        <w:jc w:val="both"/>
        <w:rPr>
          <w:rFonts w:ascii="Times New Roman" w:eastAsia="Times New Roman" w:hAnsi="Times New Roman" w:cs="Times New Roman"/>
          <w:sz w:val="24"/>
          <w:szCs w:val="24"/>
          <w:lang w:eastAsia="pl-PL"/>
        </w:rPr>
      </w:pPr>
    </w:p>
    <w:p w14:paraId="223171B5" w14:textId="77777777" w:rsidR="008024BA" w:rsidRPr="00B914C7" w:rsidRDefault="008024BA" w:rsidP="008024BA">
      <w:pPr>
        <w:suppressAutoHyphens/>
        <w:spacing w:before="60" w:after="60" w:line="240" w:lineRule="auto"/>
        <w:ind w:left="714"/>
        <w:contextualSpacing/>
        <w:jc w:val="both"/>
        <w:rPr>
          <w:rFonts w:ascii="Times New Roman" w:hAnsi="Times New Roman"/>
        </w:rPr>
      </w:pPr>
      <w:r w:rsidRPr="00B914C7">
        <w:rPr>
          <w:rFonts w:ascii="Times New Roman" w:hAnsi="Times New Roman"/>
          <w:sz w:val="24"/>
          <w:szCs w:val="24"/>
        </w:rPr>
        <w:t xml:space="preserve">Ma Pani/Pan prawo do wniesienia skargi do organu nadzorczego, którym jest Prezes Urzędu Ochrony Danych Osobowych. </w:t>
      </w:r>
    </w:p>
    <w:p w14:paraId="5DE3FFC6" w14:textId="77777777" w:rsidR="008024BA" w:rsidRPr="00B914C7" w:rsidRDefault="008024BA" w:rsidP="008024BA">
      <w:pPr>
        <w:numPr>
          <w:ilvl w:val="0"/>
          <w:numId w:val="16"/>
        </w:numPr>
        <w:suppressAutoHyphens/>
        <w:spacing w:after="120" w:line="240" w:lineRule="auto"/>
        <w:ind w:left="714" w:hanging="357"/>
        <w:jc w:val="both"/>
        <w:rPr>
          <w:rFonts w:ascii="Times New Roman" w:hAnsi="Times New Roman"/>
        </w:rPr>
      </w:pPr>
      <w:r w:rsidRPr="00B914C7">
        <w:rPr>
          <w:rFonts w:ascii="Times New Roman" w:hAnsi="Times New Roman"/>
          <w:sz w:val="24"/>
          <w:szCs w:val="24"/>
        </w:rPr>
        <w:t>Podanie danych osobowych jest dobrowolne, jednakże jest warunkiem wzięcia udziału w postępowania o udzielenie zamówienia, którego wartość jest mniejsza niż 130 000,00. Niepodanie danych będzie skutkowało niemożliwością uczestnictwa ww. postępowaniu.</w:t>
      </w:r>
    </w:p>
    <w:p w14:paraId="0ED832AA" w14:textId="77777777" w:rsidR="008024BA" w:rsidRPr="00B914C7" w:rsidRDefault="008024BA" w:rsidP="008024BA">
      <w:pPr>
        <w:numPr>
          <w:ilvl w:val="0"/>
          <w:numId w:val="16"/>
        </w:numPr>
        <w:suppressAutoHyphens/>
        <w:spacing w:after="120" w:line="240" w:lineRule="auto"/>
        <w:ind w:left="714" w:hanging="357"/>
        <w:jc w:val="both"/>
        <w:rPr>
          <w:rFonts w:ascii="Times New Roman" w:hAnsi="Times New Roman"/>
        </w:rPr>
      </w:pPr>
      <w:r w:rsidRPr="00B914C7">
        <w:rPr>
          <w:rFonts w:ascii="Times New Roman" w:hAnsi="Times New Roman"/>
          <w:sz w:val="24"/>
          <w:szCs w:val="24"/>
        </w:rPr>
        <w:t xml:space="preserve">Dane osobowe nie będą przetwarzane w sposób opierający się wyłącznie </w:t>
      </w:r>
      <w:r w:rsidRPr="00B914C7">
        <w:rPr>
          <w:rFonts w:ascii="Times New Roman" w:hAnsi="Times New Roman"/>
          <w:sz w:val="24"/>
          <w:szCs w:val="24"/>
        </w:rPr>
        <w:br/>
        <w:t>na zautomatyzowanym przetwarzaniu, w tym profilowaniu.</w:t>
      </w:r>
    </w:p>
    <w:p w14:paraId="171C4E2C" w14:textId="77777777" w:rsidR="008024BA" w:rsidRPr="00B914C7" w:rsidRDefault="008024BA" w:rsidP="008024BA">
      <w:pPr>
        <w:numPr>
          <w:ilvl w:val="0"/>
          <w:numId w:val="16"/>
        </w:numPr>
        <w:suppressAutoHyphens/>
        <w:spacing w:after="120" w:line="240" w:lineRule="auto"/>
        <w:ind w:left="714" w:hanging="357"/>
        <w:jc w:val="both"/>
        <w:rPr>
          <w:rFonts w:ascii="Times New Roman" w:hAnsi="Times New Roman"/>
        </w:rPr>
      </w:pPr>
      <w:r w:rsidRPr="00B914C7">
        <w:rPr>
          <w:rFonts w:ascii="Times New Roman" w:hAnsi="Times New Roman"/>
          <w:sz w:val="24"/>
          <w:szCs w:val="24"/>
        </w:rPr>
        <w:t>Odbiorcami Pani/Pana danych będą podmioty upoważnione do odbioru danych osobowych na podstawie przepisów prawa lub zawartych umów z administratorem, w tym podmioty zajmujące się obsługą informatyczną administratora.</w:t>
      </w:r>
    </w:p>
    <w:p w14:paraId="33EF9A1E" w14:textId="77777777" w:rsidR="008024BA" w:rsidRPr="00CF3616" w:rsidRDefault="008024BA" w:rsidP="008024BA">
      <w:pPr>
        <w:pStyle w:val="Tekstpodstawowywcity31"/>
        <w:spacing w:after="0"/>
        <w:ind w:left="340"/>
        <w:jc w:val="both"/>
        <w:rPr>
          <w:color w:val="FF0000"/>
          <w:sz w:val="24"/>
          <w:szCs w:val="24"/>
          <w:lang w:val="pl-PL"/>
        </w:rPr>
      </w:pPr>
    </w:p>
    <w:p w14:paraId="09F84A37" w14:textId="77777777" w:rsidR="008024BA" w:rsidRDefault="008024BA" w:rsidP="008024BA">
      <w:pPr>
        <w:shd w:val="clear" w:color="auto" w:fill="FFFFFF"/>
        <w:spacing w:before="100" w:beforeAutospacing="1" w:after="100" w:afterAutospacing="1"/>
        <w:rPr>
          <w:rFonts w:ascii="Times New Roman" w:eastAsia="Times New Roman" w:hAnsi="Times New Roman"/>
          <w:sz w:val="24"/>
          <w:szCs w:val="24"/>
          <w:lang w:eastAsia="pl-PL"/>
        </w:rPr>
      </w:pPr>
      <w:r w:rsidRPr="005102C9">
        <w:rPr>
          <w:rFonts w:ascii="Times New Roman" w:eastAsia="Times New Roman" w:hAnsi="Times New Roman"/>
          <w:sz w:val="24"/>
          <w:szCs w:val="24"/>
          <w:lang w:eastAsia="pl-PL"/>
        </w:rPr>
        <w:t> </w:t>
      </w:r>
    </w:p>
    <w:p w14:paraId="1543E73D" w14:textId="77777777" w:rsidR="008024BA" w:rsidRPr="005102C9" w:rsidRDefault="008024BA" w:rsidP="008024BA">
      <w:pPr>
        <w:shd w:val="clear" w:color="auto" w:fill="FFFFFF"/>
        <w:spacing w:before="100" w:beforeAutospacing="1" w:after="100" w:afterAutospacing="1"/>
        <w:rPr>
          <w:rFonts w:ascii="Times New Roman" w:eastAsia="Times New Roman" w:hAnsi="Times New Roman"/>
          <w:b/>
          <w:i/>
          <w:sz w:val="24"/>
          <w:szCs w:val="24"/>
          <w:lang w:eastAsia="pl-PL"/>
        </w:rPr>
      </w:pPr>
      <w:r w:rsidRPr="005102C9">
        <w:rPr>
          <w:rFonts w:ascii="Times New Roman" w:eastAsia="Times New Roman" w:hAnsi="Times New Roman"/>
          <w:b/>
          <w:i/>
          <w:sz w:val="24"/>
          <w:szCs w:val="24"/>
          <w:lang w:eastAsia="pl-PL"/>
        </w:rPr>
        <w:t>Załączniki:</w:t>
      </w:r>
    </w:p>
    <w:p w14:paraId="690ADF08" w14:textId="77777777" w:rsidR="008024BA" w:rsidRPr="005102C9" w:rsidRDefault="008024BA" w:rsidP="008024BA">
      <w:pPr>
        <w:shd w:val="clear" w:color="auto" w:fill="FFFFFF"/>
        <w:spacing w:before="100" w:beforeAutospacing="1" w:after="100" w:afterAutospacing="1"/>
        <w:rPr>
          <w:rFonts w:ascii="Times New Roman" w:eastAsia="Times New Roman" w:hAnsi="Times New Roman"/>
          <w:sz w:val="24"/>
          <w:szCs w:val="24"/>
          <w:lang w:eastAsia="pl-PL"/>
        </w:rPr>
      </w:pPr>
      <w:hyperlink r:id="rId7" w:tgtFrame="_blank" w:history="1">
        <w:r w:rsidRPr="005102C9">
          <w:rPr>
            <w:rFonts w:ascii="Times New Roman" w:eastAsia="Times New Roman" w:hAnsi="Times New Roman"/>
            <w:sz w:val="24"/>
            <w:szCs w:val="24"/>
            <w:u w:val="single"/>
            <w:lang w:eastAsia="pl-PL"/>
          </w:rPr>
          <w:t>Załącznik nr</w:t>
        </w:r>
        <w:r>
          <w:rPr>
            <w:rFonts w:ascii="Times New Roman" w:eastAsia="Times New Roman" w:hAnsi="Times New Roman"/>
            <w:sz w:val="24"/>
            <w:szCs w:val="24"/>
            <w:u w:val="single"/>
            <w:lang w:eastAsia="pl-PL"/>
          </w:rPr>
          <w:t xml:space="preserve"> 1</w:t>
        </w:r>
      </w:hyperlink>
    </w:p>
    <w:p w14:paraId="611B27DF" w14:textId="77777777" w:rsidR="008024BA" w:rsidRPr="005102C9" w:rsidRDefault="008024BA" w:rsidP="008024BA">
      <w:pPr>
        <w:shd w:val="clear" w:color="auto" w:fill="FFFFFF"/>
        <w:spacing w:before="100" w:beforeAutospacing="1" w:after="100" w:afterAutospacing="1"/>
        <w:rPr>
          <w:rFonts w:ascii="Times New Roman" w:hAnsi="Times New Roman"/>
          <w:sz w:val="24"/>
          <w:szCs w:val="24"/>
        </w:rPr>
      </w:pPr>
      <w:hyperlink r:id="rId8" w:tgtFrame="_parent" w:history="1">
        <w:r w:rsidRPr="005102C9">
          <w:rPr>
            <w:rFonts w:ascii="Times New Roman" w:eastAsia="Times New Roman" w:hAnsi="Times New Roman"/>
            <w:sz w:val="24"/>
            <w:szCs w:val="24"/>
            <w:u w:val="single"/>
            <w:lang w:eastAsia="pl-PL"/>
          </w:rPr>
          <w:t>Załącznik nr</w:t>
        </w:r>
        <w:r>
          <w:rPr>
            <w:rFonts w:ascii="Times New Roman" w:eastAsia="Times New Roman" w:hAnsi="Times New Roman"/>
            <w:sz w:val="24"/>
            <w:szCs w:val="24"/>
            <w:u w:val="single"/>
            <w:lang w:eastAsia="pl-PL"/>
          </w:rPr>
          <w:t xml:space="preserve"> 2</w:t>
        </w:r>
      </w:hyperlink>
    </w:p>
    <w:p w14:paraId="3330E16C" w14:textId="77777777" w:rsidR="00245F84" w:rsidRPr="00245F84" w:rsidRDefault="00245F84" w:rsidP="00930A01">
      <w:pPr>
        <w:shd w:val="clear" w:color="auto" w:fill="F7FBFC"/>
        <w:spacing w:before="100" w:beforeAutospacing="1" w:after="100" w:afterAutospacing="1" w:line="240" w:lineRule="auto"/>
        <w:ind w:left="360"/>
        <w:jc w:val="both"/>
        <w:rPr>
          <w:rFonts w:ascii="Times New Roman" w:eastAsia="Times New Roman" w:hAnsi="Times New Roman" w:cs="Times New Roman"/>
          <w:sz w:val="24"/>
          <w:szCs w:val="24"/>
          <w:lang w:eastAsia="pl-PL"/>
        </w:rPr>
      </w:pPr>
    </w:p>
    <w:p w14:paraId="14FDB6B8" w14:textId="77777777" w:rsidR="003824AD" w:rsidRPr="00265D04" w:rsidRDefault="003824AD" w:rsidP="00930A01">
      <w:pPr>
        <w:shd w:val="clear" w:color="auto" w:fill="F7FBFC"/>
        <w:spacing w:before="100" w:beforeAutospacing="1" w:after="100" w:afterAutospacing="1" w:line="240" w:lineRule="auto"/>
        <w:jc w:val="both"/>
        <w:rPr>
          <w:rFonts w:ascii="Times New Roman" w:eastAsia="Times New Roman" w:hAnsi="Times New Roman" w:cs="Times New Roman"/>
          <w:sz w:val="24"/>
          <w:szCs w:val="24"/>
          <w:lang w:eastAsia="pl-PL"/>
        </w:rPr>
      </w:pPr>
    </w:p>
    <w:p w14:paraId="02C980B4" w14:textId="77777777" w:rsidR="00265D04" w:rsidRPr="00417AE5" w:rsidRDefault="00265D04" w:rsidP="00930A01">
      <w:pPr>
        <w:shd w:val="clear" w:color="auto" w:fill="F7FBFC"/>
        <w:spacing w:before="100" w:beforeAutospacing="1" w:after="100" w:afterAutospacing="1" w:line="240" w:lineRule="auto"/>
        <w:ind w:left="720"/>
        <w:jc w:val="both"/>
        <w:rPr>
          <w:rFonts w:ascii="Times New Roman" w:eastAsia="Times New Roman" w:hAnsi="Times New Roman" w:cs="Times New Roman"/>
          <w:sz w:val="24"/>
          <w:szCs w:val="24"/>
          <w:lang w:eastAsia="pl-PL"/>
        </w:rPr>
      </w:pPr>
    </w:p>
    <w:p w14:paraId="23FDAB62" w14:textId="77777777" w:rsidR="00417AE5" w:rsidRPr="0048518C" w:rsidRDefault="00417AE5" w:rsidP="00930A01">
      <w:pPr>
        <w:shd w:val="clear" w:color="auto" w:fill="F7FBFC"/>
        <w:spacing w:after="150" w:line="240" w:lineRule="auto"/>
        <w:jc w:val="both"/>
        <w:rPr>
          <w:rFonts w:ascii="Times New Roman" w:eastAsia="Times New Roman" w:hAnsi="Times New Roman" w:cs="Times New Roman"/>
          <w:sz w:val="24"/>
          <w:szCs w:val="24"/>
          <w:lang w:eastAsia="pl-PL"/>
        </w:rPr>
      </w:pPr>
    </w:p>
    <w:p w14:paraId="1DD50AF7" w14:textId="77777777" w:rsidR="004D34B9" w:rsidRPr="00245F84" w:rsidRDefault="004D34B9" w:rsidP="00930A01">
      <w:pPr>
        <w:pStyle w:val="NormalnyWeb"/>
        <w:shd w:val="clear" w:color="auto" w:fill="F7FBFC"/>
        <w:spacing w:before="0" w:beforeAutospacing="0" w:after="150" w:afterAutospacing="0"/>
        <w:jc w:val="both"/>
      </w:pPr>
    </w:p>
    <w:p w14:paraId="51D1177F" w14:textId="77777777" w:rsidR="004D34B9" w:rsidRPr="00245F84" w:rsidRDefault="004D34B9" w:rsidP="00930A01">
      <w:pPr>
        <w:pStyle w:val="NormalnyWeb"/>
        <w:shd w:val="clear" w:color="auto" w:fill="F7FBFC"/>
        <w:spacing w:before="0" w:beforeAutospacing="0" w:after="150" w:afterAutospacing="0"/>
        <w:jc w:val="both"/>
      </w:pPr>
      <w:r w:rsidRPr="00245F84">
        <w:t> </w:t>
      </w:r>
    </w:p>
    <w:p w14:paraId="0DAD9653" w14:textId="77777777" w:rsidR="001650F1" w:rsidRPr="00245F84" w:rsidRDefault="001650F1" w:rsidP="00930A01">
      <w:pPr>
        <w:jc w:val="both"/>
        <w:rPr>
          <w:rFonts w:ascii="Times New Roman" w:hAnsi="Times New Roman" w:cs="Times New Roman"/>
          <w:sz w:val="24"/>
          <w:szCs w:val="24"/>
        </w:rPr>
      </w:pPr>
    </w:p>
    <w:sectPr w:rsidR="001650F1" w:rsidRPr="00245F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6"/>
    <w:lvl w:ilvl="0">
      <w:start w:val="1"/>
      <w:numFmt w:val="decimal"/>
      <w:lvlText w:val="%1."/>
      <w:lvlJc w:val="left"/>
      <w:pPr>
        <w:tabs>
          <w:tab w:val="num" w:pos="0"/>
        </w:tabs>
        <w:ind w:left="720" w:hanging="360"/>
      </w:pPr>
      <w:rPr>
        <w:rFonts w:cs="Times New Roman"/>
        <w:i w:val="0"/>
        <w:color w:val="auto"/>
        <w:sz w:val="24"/>
        <w:szCs w:val="24"/>
        <w:lang w:val="pl-PL"/>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04"/>
    <w:multiLevelType w:val="singleLevel"/>
    <w:tmpl w:val="00000004"/>
    <w:name w:val="WW8Num7"/>
    <w:lvl w:ilvl="0">
      <w:start w:val="1"/>
      <w:numFmt w:val="bullet"/>
      <w:lvlText w:val=""/>
      <w:lvlJc w:val="left"/>
      <w:pPr>
        <w:tabs>
          <w:tab w:val="num" w:pos="0"/>
        </w:tabs>
        <w:ind w:left="1855" w:hanging="360"/>
      </w:pPr>
      <w:rPr>
        <w:rFonts w:ascii="Symbol" w:hAnsi="Symbol" w:cs="Symbol" w:hint="default"/>
      </w:rPr>
    </w:lvl>
  </w:abstractNum>
  <w:abstractNum w:abstractNumId="2" w15:restartNumberingAfterBreak="0">
    <w:nsid w:val="00000005"/>
    <w:multiLevelType w:val="singleLevel"/>
    <w:tmpl w:val="00000005"/>
    <w:name w:val="WW8Num8"/>
    <w:lvl w:ilvl="0">
      <w:start w:val="1"/>
      <w:numFmt w:val="bullet"/>
      <w:lvlText w:val=""/>
      <w:lvlJc w:val="left"/>
      <w:pPr>
        <w:tabs>
          <w:tab w:val="num" w:pos="0"/>
        </w:tabs>
        <w:ind w:left="1855" w:hanging="360"/>
      </w:pPr>
      <w:rPr>
        <w:rFonts w:ascii="Symbol" w:hAnsi="Symbol" w:cs="Symbol" w:hint="default"/>
      </w:rPr>
    </w:lvl>
  </w:abstractNum>
  <w:abstractNum w:abstractNumId="3" w15:restartNumberingAfterBreak="0">
    <w:nsid w:val="00000006"/>
    <w:multiLevelType w:val="singleLevel"/>
    <w:tmpl w:val="00000006"/>
    <w:name w:val="WW8Num9"/>
    <w:lvl w:ilvl="0">
      <w:start w:val="6"/>
      <w:numFmt w:val="decimal"/>
      <w:lvlText w:val="%1."/>
      <w:lvlJc w:val="left"/>
      <w:pPr>
        <w:tabs>
          <w:tab w:val="num" w:pos="0"/>
        </w:tabs>
        <w:ind w:left="1065" w:hanging="360"/>
      </w:pPr>
      <w:rPr>
        <w:sz w:val="24"/>
        <w:szCs w:val="24"/>
      </w:rPr>
    </w:lvl>
  </w:abstractNum>
  <w:abstractNum w:abstractNumId="4" w15:restartNumberingAfterBreak="0">
    <w:nsid w:val="00000007"/>
    <w:multiLevelType w:val="singleLevel"/>
    <w:tmpl w:val="00000007"/>
    <w:name w:val="WW8Num10"/>
    <w:lvl w:ilvl="0">
      <w:start w:val="1"/>
      <w:numFmt w:val="lowerLetter"/>
      <w:lvlText w:val="%1)"/>
      <w:lvlJc w:val="left"/>
      <w:pPr>
        <w:tabs>
          <w:tab w:val="num" w:pos="0"/>
        </w:tabs>
        <w:ind w:left="1855" w:hanging="360"/>
      </w:pPr>
      <w:rPr>
        <w:sz w:val="24"/>
        <w:szCs w:val="24"/>
      </w:rPr>
    </w:lvl>
  </w:abstractNum>
  <w:abstractNum w:abstractNumId="5" w15:restartNumberingAfterBreak="0">
    <w:nsid w:val="02C02C34"/>
    <w:multiLevelType w:val="multilevel"/>
    <w:tmpl w:val="06F66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64243C1"/>
    <w:multiLevelType w:val="multilevel"/>
    <w:tmpl w:val="EF72A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831C2B"/>
    <w:multiLevelType w:val="multilevel"/>
    <w:tmpl w:val="C29A0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642B4F"/>
    <w:multiLevelType w:val="hybridMultilevel"/>
    <w:tmpl w:val="7682B5EC"/>
    <w:lvl w:ilvl="0" w:tplc="48D69E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812CEC"/>
    <w:multiLevelType w:val="multilevel"/>
    <w:tmpl w:val="8684030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5123387"/>
    <w:multiLevelType w:val="multilevel"/>
    <w:tmpl w:val="12AE0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6709C6"/>
    <w:multiLevelType w:val="multilevel"/>
    <w:tmpl w:val="40AA1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E516668"/>
    <w:multiLevelType w:val="multilevel"/>
    <w:tmpl w:val="DA50C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3474DD9"/>
    <w:multiLevelType w:val="multilevel"/>
    <w:tmpl w:val="16B6844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67A542B"/>
    <w:multiLevelType w:val="multilevel"/>
    <w:tmpl w:val="7EBA3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9E6985"/>
    <w:multiLevelType w:val="multilevel"/>
    <w:tmpl w:val="D71A8BE8"/>
    <w:lvl w:ilvl="0">
      <w:start w:val="1"/>
      <w:numFmt w:val="decimal"/>
      <w:lvlText w:val="%1."/>
      <w:lvlJc w:val="left"/>
      <w:pPr>
        <w:tabs>
          <w:tab w:val="num" w:pos="927"/>
        </w:tabs>
        <w:ind w:left="927"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54E7471"/>
    <w:multiLevelType w:val="multilevel"/>
    <w:tmpl w:val="F994323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62593835">
    <w:abstractNumId w:val="11"/>
  </w:num>
  <w:num w:numId="2" w16cid:durableId="2111078060">
    <w:abstractNumId w:val="7"/>
  </w:num>
  <w:num w:numId="3" w16cid:durableId="1035470532">
    <w:abstractNumId w:val="16"/>
  </w:num>
  <w:num w:numId="4" w16cid:durableId="2033916126">
    <w:abstractNumId w:val="15"/>
  </w:num>
  <w:num w:numId="5" w16cid:durableId="1574318506">
    <w:abstractNumId w:val="12"/>
  </w:num>
  <w:num w:numId="6" w16cid:durableId="961764522">
    <w:abstractNumId w:val="6"/>
  </w:num>
  <w:num w:numId="7" w16cid:durableId="1060326267">
    <w:abstractNumId w:val="5"/>
  </w:num>
  <w:num w:numId="8" w16cid:durableId="2120485939">
    <w:abstractNumId w:val="10"/>
  </w:num>
  <w:num w:numId="9" w16cid:durableId="1964119278">
    <w:abstractNumId w:val="14"/>
  </w:num>
  <w:num w:numId="10" w16cid:durableId="1828978729">
    <w:abstractNumId w:val="8"/>
  </w:num>
  <w:num w:numId="11" w16cid:durableId="20894949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03651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39166899">
    <w:abstractNumId w:val="4"/>
    <w:lvlOverride w:ilvl="0">
      <w:startOverride w:val="1"/>
    </w:lvlOverride>
  </w:num>
  <w:num w:numId="14" w16cid:durableId="1215775140">
    <w:abstractNumId w:val="1"/>
  </w:num>
  <w:num w:numId="15" w16cid:durableId="2070961378">
    <w:abstractNumId w:val="2"/>
  </w:num>
  <w:num w:numId="16" w16cid:durableId="554043557">
    <w:abstractNumId w:val="3"/>
    <w:lvlOverride w:ilvl="0">
      <w:startOverride w:val="6"/>
    </w:lvlOverride>
  </w:num>
  <w:num w:numId="17" w16cid:durableId="313334420">
    <w:abstractNumId w:val="13"/>
  </w:num>
  <w:num w:numId="18" w16cid:durableId="921597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4B9"/>
    <w:rsid w:val="00020E9A"/>
    <w:rsid w:val="00056F49"/>
    <w:rsid w:val="00093D30"/>
    <w:rsid w:val="00141B1C"/>
    <w:rsid w:val="001650F1"/>
    <w:rsid w:val="001F1AC9"/>
    <w:rsid w:val="00245F84"/>
    <w:rsid w:val="00265D04"/>
    <w:rsid w:val="0029093C"/>
    <w:rsid w:val="00306455"/>
    <w:rsid w:val="00342959"/>
    <w:rsid w:val="00373D29"/>
    <w:rsid w:val="003824AD"/>
    <w:rsid w:val="003E40D1"/>
    <w:rsid w:val="0040484E"/>
    <w:rsid w:val="00417AE5"/>
    <w:rsid w:val="004421AB"/>
    <w:rsid w:val="004426D2"/>
    <w:rsid w:val="00454372"/>
    <w:rsid w:val="00461B8A"/>
    <w:rsid w:val="00463A16"/>
    <w:rsid w:val="0048518C"/>
    <w:rsid w:val="004D34B9"/>
    <w:rsid w:val="004F488C"/>
    <w:rsid w:val="005A1BFD"/>
    <w:rsid w:val="00663B40"/>
    <w:rsid w:val="00681CAC"/>
    <w:rsid w:val="006C7418"/>
    <w:rsid w:val="00703FA1"/>
    <w:rsid w:val="007317C1"/>
    <w:rsid w:val="008024BA"/>
    <w:rsid w:val="0086570F"/>
    <w:rsid w:val="008D6FCD"/>
    <w:rsid w:val="00930A01"/>
    <w:rsid w:val="00940953"/>
    <w:rsid w:val="009C144F"/>
    <w:rsid w:val="00C44C56"/>
    <w:rsid w:val="00D11595"/>
    <w:rsid w:val="00D503DC"/>
    <w:rsid w:val="00DB3942"/>
    <w:rsid w:val="00E10981"/>
    <w:rsid w:val="00E82D40"/>
    <w:rsid w:val="00E956A0"/>
    <w:rsid w:val="00F2759B"/>
    <w:rsid w:val="00F939D8"/>
    <w:rsid w:val="00FB77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3E776"/>
  <w15:chartTrackingRefBased/>
  <w15:docId w15:val="{71302373-95BC-446A-B3E9-2338B7F29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4D34B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8518C"/>
    <w:rPr>
      <w:b/>
      <w:bCs/>
    </w:rPr>
  </w:style>
  <w:style w:type="paragraph" w:customStyle="1" w:styleId="default">
    <w:name w:val="default"/>
    <w:basedOn w:val="Normalny"/>
    <w:rsid w:val="003824A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245F84"/>
    <w:pPr>
      <w:ind w:left="720"/>
      <w:contextualSpacing/>
    </w:pPr>
  </w:style>
  <w:style w:type="paragraph" w:customStyle="1" w:styleId="Tekstpodstawowywcity31">
    <w:name w:val="Tekst podstawowy wcięty 31"/>
    <w:basedOn w:val="Normalny"/>
    <w:rsid w:val="004426D2"/>
    <w:pPr>
      <w:suppressAutoHyphens/>
      <w:spacing w:after="120" w:line="240" w:lineRule="auto"/>
      <w:ind w:left="283"/>
    </w:pPr>
    <w:rPr>
      <w:rFonts w:ascii="Times New Roman" w:eastAsia="Times New Roman" w:hAnsi="Times New Roman" w:cs="Times New Roman"/>
      <w:sz w:val="16"/>
      <w:szCs w:val="16"/>
      <w:lang w:val="x-none" w:eastAsia="zh-CN"/>
    </w:rPr>
  </w:style>
  <w:style w:type="character" w:styleId="Hipercze">
    <w:name w:val="Hyperlink"/>
    <w:basedOn w:val="Domylnaczcionkaakapitu"/>
    <w:uiPriority w:val="99"/>
    <w:unhideWhenUsed/>
    <w:rsid w:val="004426D2"/>
    <w:rPr>
      <w:color w:val="0000FF"/>
      <w:u w:val="single"/>
    </w:rPr>
  </w:style>
  <w:style w:type="character" w:styleId="Nierozpoznanawzmianka">
    <w:name w:val="Unresolved Mention"/>
    <w:basedOn w:val="Domylnaczcionkaakapitu"/>
    <w:uiPriority w:val="99"/>
    <w:semiHidden/>
    <w:unhideWhenUsed/>
    <w:rsid w:val="001F1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6438">
      <w:bodyDiv w:val="1"/>
      <w:marLeft w:val="0"/>
      <w:marRight w:val="0"/>
      <w:marTop w:val="0"/>
      <w:marBottom w:val="0"/>
      <w:divBdr>
        <w:top w:val="none" w:sz="0" w:space="0" w:color="auto"/>
        <w:left w:val="none" w:sz="0" w:space="0" w:color="auto"/>
        <w:bottom w:val="none" w:sz="0" w:space="0" w:color="auto"/>
        <w:right w:val="none" w:sz="0" w:space="0" w:color="auto"/>
      </w:divBdr>
    </w:div>
    <w:div w:id="262348904">
      <w:bodyDiv w:val="1"/>
      <w:marLeft w:val="0"/>
      <w:marRight w:val="0"/>
      <w:marTop w:val="0"/>
      <w:marBottom w:val="0"/>
      <w:divBdr>
        <w:top w:val="none" w:sz="0" w:space="0" w:color="auto"/>
        <w:left w:val="none" w:sz="0" w:space="0" w:color="auto"/>
        <w:bottom w:val="none" w:sz="0" w:space="0" w:color="auto"/>
        <w:right w:val="none" w:sz="0" w:space="0" w:color="auto"/>
      </w:divBdr>
    </w:div>
    <w:div w:id="560873925">
      <w:bodyDiv w:val="1"/>
      <w:marLeft w:val="0"/>
      <w:marRight w:val="0"/>
      <w:marTop w:val="0"/>
      <w:marBottom w:val="0"/>
      <w:divBdr>
        <w:top w:val="none" w:sz="0" w:space="0" w:color="auto"/>
        <w:left w:val="none" w:sz="0" w:space="0" w:color="auto"/>
        <w:bottom w:val="none" w:sz="0" w:space="0" w:color="auto"/>
        <w:right w:val="none" w:sz="0" w:space="0" w:color="auto"/>
      </w:divBdr>
    </w:div>
    <w:div w:id="955522250">
      <w:bodyDiv w:val="1"/>
      <w:marLeft w:val="0"/>
      <w:marRight w:val="0"/>
      <w:marTop w:val="0"/>
      <w:marBottom w:val="0"/>
      <w:divBdr>
        <w:top w:val="none" w:sz="0" w:space="0" w:color="auto"/>
        <w:left w:val="none" w:sz="0" w:space="0" w:color="auto"/>
        <w:bottom w:val="none" w:sz="0" w:space="0" w:color="auto"/>
        <w:right w:val="none" w:sz="0" w:space="0" w:color="auto"/>
      </w:divBdr>
    </w:div>
    <w:div w:id="1122918187">
      <w:bodyDiv w:val="1"/>
      <w:marLeft w:val="0"/>
      <w:marRight w:val="0"/>
      <w:marTop w:val="0"/>
      <w:marBottom w:val="0"/>
      <w:divBdr>
        <w:top w:val="none" w:sz="0" w:space="0" w:color="auto"/>
        <w:left w:val="none" w:sz="0" w:space="0" w:color="auto"/>
        <w:bottom w:val="none" w:sz="0" w:space="0" w:color="auto"/>
        <w:right w:val="none" w:sz="0" w:space="0" w:color="auto"/>
      </w:divBdr>
    </w:div>
    <w:div w:id="1619600672">
      <w:bodyDiv w:val="1"/>
      <w:marLeft w:val="0"/>
      <w:marRight w:val="0"/>
      <w:marTop w:val="0"/>
      <w:marBottom w:val="0"/>
      <w:divBdr>
        <w:top w:val="none" w:sz="0" w:space="0" w:color="auto"/>
        <w:left w:val="none" w:sz="0" w:space="0" w:color="auto"/>
        <w:bottom w:val="none" w:sz="0" w:space="0" w:color="auto"/>
        <w:right w:val="none" w:sz="0" w:space="0" w:color="auto"/>
      </w:divBdr>
    </w:div>
    <w:div w:id="1619795503">
      <w:bodyDiv w:val="1"/>
      <w:marLeft w:val="0"/>
      <w:marRight w:val="0"/>
      <w:marTop w:val="0"/>
      <w:marBottom w:val="0"/>
      <w:divBdr>
        <w:top w:val="none" w:sz="0" w:space="0" w:color="auto"/>
        <w:left w:val="none" w:sz="0" w:space="0" w:color="auto"/>
        <w:bottom w:val="none" w:sz="0" w:space="0" w:color="auto"/>
        <w:right w:val="none" w:sz="0" w:space="0" w:color="auto"/>
      </w:divBdr>
    </w:div>
    <w:div w:id="1670986783">
      <w:bodyDiv w:val="1"/>
      <w:marLeft w:val="0"/>
      <w:marRight w:val="0"/>
      <w:marTop w:val="0"/>
      <w:marBottom w:val="0"/>
      <w:divBdr>
        <w:top w:val="none" w:sz="0" w:space="0" w:color="auto"/>
        <w:left w:val="none" w:sz="0" w:space="0" w:color="auto"/>
        <w:bottom w:val="none" w:sz="0" w:space="0" w:color="auto"/>
        <w:right w:val="none" w:sz="0" w:space="0" w:color="auto"/>
      </w:divBdr>
    </w:div>
    <w:div w:id="214488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uletyn.net/nt-bin/_private/sp5.srem/116.docx" TargetMode="External"/><Relationship Id="rId3" Type="http://schemas.openxmlformats.org/officeDocument/2006/relationships/settings" Target="settings.xml"/><Relationship Id="rId7" Type="http://schemas.openxmlformats.org/officeDocument/2006/relationships/hyperlink" Target="http://www.biuletyn.net/nt-bin/_private/sp5.srem/115.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atformazakupowa.pl" TargetMode="External"/><Relationship Id="rId5" Type="http://schemas.openxmlformats.org/officeDocument/2006/relationships/hyperlink" Target="mailto:sekretariat@sp2.srem.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6</Pages>
  <Words>1954</Words>
  <Characters>11728</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Bogusław Banachowicz</cp:lastModifiedBy>
  <cp:revision>14</cp:revision>
  <cp:lastPrinted>2023-08-07T07:45:00Z</cp:lastPrinted>
  <dcterms:created xsi:type="dcterms:W3CDTF">2023-08-09T08:44:00Z</dcterms:created>
  <dcterms:modified xsi:type="dcterms:W3CDTF">2025-08-07T12:38:00Z</dcterms:modified>
</cp:coreProperties>
</file>